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CB3AE1">
      <w:pPr>
        <w:spacing w:line="240" w:lineRule="auto"/>
        <w:jc w:val="center"/>
        <w:rPr>
          <w:b/>
          <w:bCs/>
          <w:szCs w:val="28"/>
        </w:rPr>
      </w:pPr>
    </w:p>
    <w:p w14:paraId="743DE9F5">
      <w:pPr>
        <w:spacing w:line="240" w:lineRule="auto"/>
        <w:jc w:val="center"/>
        <w:rPr>
          <w:b/>
          <w:bCs/>
          <w:szCs w:val="28"/>
        </w:rPr>
      </w:pPr>
    </w:p>
    <w:p w14:paraId="1140E5F0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8"/>
        </w:rPr>
        <w:br w:type="textWrapping"/>
      </w:r>
      <w:r>
        <w:rPr>
          <w:rFonts w:ascii="Times New Roman" w:hAnsi="Times New Roman" w:cs="Times New Roman"/>
          <w:b/>
          <w:sz w:val="28"/>
        </w:rPr>
        <w:t>«Волгоградская школа – интернат №2»</w:t>
      </w:r>
    </w:p>
    <w:tbl>
      <w:tblPr>
        <w:tblStyle w:val="6"/>
        <w:tblW w:w="9890" w:type="dxa"/>
        <w:tblInd w:w="-28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1"/>
        <w:gridCol w:w="3118"/>
        <w:gridCol w:w="3261"/>
      </w:tblGrid>
      <w:tr w14:paraId="3CEC2860">
        <w:tc>
          <w:tcPr>
            <w:tcW w:w="3511" w:type="dxa"/>
            <w:noWrap w:val="0"/>
            <w:vAlign w:val="top"/>
          </w:tcPr>
          <w:p w14:paraId="31565A9C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_________( Э.А.Довгаль)                         </w:t>
            </w:r>
          </w:p>
          <w:p w14:paraId="5412AC16">
            <w:pPr>
              <w:pStyle w:val="13"/>
              <w:tabs>
                <w:tab w:val="left" w:pos="284"/>
                <w:tab w:val="left" w:pos="426"/>
                <w:tab w:val="left" w:pos="6237"/>
              </w:tabs>
              <w:spacing w:line="240" w:lineRule="auto"/>
              <w:rPr>
                <w:lang w:val="ru-RU"/>
              </w:rPr>
            </w:pPr>
            <w:r>
              <w:rPr>
                <w:lang w:val="ru-RU"/>
              </w:rPr>
              <w:t xml:space="preserve">Принята решением педагогического совета протокол от 28  августа 2025 г. № 1 </w:t>
            </w:r>
          </w:p>
          <w:p w14:paraId="5577FF63">
            <w:pPr>
              <w:pStyle w:val="13"/>
              <w:tabs>
                <w:tab w:val="left" w:pos="284"/>
                <w:tab w:val="left" w:pos="426"/>
                <w:tab w:val="left" w:pos="6237"/>
              </w:tabs>
              <w:spacing w:line="24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>Рассмотрена на заседании МО</w:t>
            </w:r>
            <w:r>
              <w:rPr>
                <w:rFonts w:hint="default"/>
                <w:lang w:val="ru-RU"/>
              </w:rPr>
              <w:t xml:space="preserve"> </w:t>
            </w:r>
            <w:r>
              <w:rPr>
                <w:lang w:val="ru-RU"/>
              </w:rPr>
              <w:t xml:space="preserve">протокол </w:t>
            </w:r>
            <w:r>
              <w:rPr>
                <w:lang w:val="ru-RU"/>
              </w:rPr>
              <w:br w:type="textWrapping"/>
            </w:r>
            <w:r>
              <w:rPr>
                <w:lang w:val="ru-RU"/>
              </w:rPr>
              <w:t>от «28» августа 2025г. №1</w:t>
            </w:r>
          </w:p>
        </w:tc>
        <w:tc>
          <w:tcPr>
            <w:tcW w:w="3118" w:type="dxa"/>
            <w:noWrap w:val="0"/>
            <w:vAlign w:val="top"/>
          </w:tcPr>
          <w:p w14:paraId="52D03D1B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 (О.Н. Персидская)</w:t>
            </w:r>
          </w:p>
        </w:tc>
        <w:tc>
          <w:tcPr>
            <w:tcW w:w="3261" w:type="dxa"/>
            <w:noWrap w:val="0"/>
            <w:vAlign w:val="top"/>
          </w:tcPr>
          <w:p w14:paraId="09CC52D5">
            <w:pPr>
              <w:pStyle w:val="13"/>
              <w:tabs>
                <w:tab w:val="left" w:pos="0"/>
                <w:tab w:val="left" w:pos="6237"/>
              </w:tabs>
              <w:spacing w:line="24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«Утверждена» </w:t>
            </w:r>
            <w:r>
              <w:rPr>
                <w:lang w:val="ru-RU"/>
              </w:rPr>
              <w:br w:type="textWrapping"/>
            </w:r>
            <w:r>
              <w:rPr>
                <w:lang w:val="ru-RU"/>
              </w:rPr>
              <w:t xml:space="preserve">директор ГКОУ </w:t>
            </w:r>
          </w:p>
          <w:p w14:paraId="7C08F4A2">
            <w:pPr>
              <w:pStyle w:val="13"/>
              <w:tabs>
                <w:tab w:val="left" w:pos="0"/>
                <w:tab w:val="left" w:pos="6237"/>
              </w:tabs>
              <w:spacing w:line="24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>«Волгоградская школа-интернат №2</w:t>
            </w:r>
          </w:p>
          <w:p w14:paraId="5671B45F">
            <w:pPr>
              <w:pStyle w:val="13"/>
              <w:tabs>
                <w:tab w:val="left" w:pos="0"/>
                <w:tab w:val="left" w:pos="6237"/>
              </w:tabs>
              <w:spacing w:line="24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>________ (А.М.Небыков)</w:t>
            </w:r>
          </w:p>
        </w:tc>
      </w:tr>
      <w:tr w14:paraId="5456F4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noWrap w:val="0"/>
            <w:vAlign w:val="top"/>
          </w:tcPr>
          <w:p w14:paraId="0ABE1496">
            <w:pPr>
              <w:pStyle w:val="13"/>
              <w:tabs>
                <w:tab w:val="left" w:pos="284"/>
                <w:tab w:val="left" w:pos="426"/>
                <w:tab w:val="left" w:pos="6237"/>
              </w:tabs>
              <w:spacing w:line="240" w:lineRule="auto"/>
            </w:pPr>
          </w:p>
        </w:tc>
        <w:tc>
          <w:tcPr>
            <w:tcW w:w="3118" w:type="dxa"/>
            <w:noWrap w:val="0"/>
            <w:vAlign w:val="top"/>
          </w:tcPr>
          <w:p w14:paraId="0D259003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46CB0C3C">
            <w:pPr>
              <w:pStyle w:val="13"/>
              <w:tabs>
                <w:tab w:val="left" w:pos="0"/>
                <w:tab w:val="left" w:pos="6237"/>
              </w:tabs>
              <w:spacing w:line="240" w:lineRule="auto"/>
              <w:ind w:left="0" w:leftChars="0" w:firstLine="0" w:firstLineChars="0"/>
              <w:rPr>
                <w:lang w:val="ru-RU"/>
              </w:rPr>
            </w:pPr>
            <w:r>
              <w:rPr>
                <w:lang w:val="ru-RU"/>
              </w:rPr>
              <w:t>Введена в действие приказом</w:t>
            </w:r>
            <w:r>
              <w:rPr>
                <w:rFonts w:hint="default"/>
                <w:lang w:val="ru-RU"/>
              </w:rPr>
              <w:t xml:space="preserve"> </w:t>
            </w:r>
            <w:r>
              <w:rPr>
                <w:lang w:val="ru-RU"/>
              </w:rPr>
              <w:t>от 28 августа   2025 г. № 312</w:t>
            </w:r>
          </w:p>
          <w:p w14:paraId="5B7A0849">
            <w:pPr>
              <w:pStyle w:val="13"/>
              <w:tabs>
                <w:tab w:val="left" w:pos="0"/>
                <w:tab w:val="left" w:pos="6237"/>
              </w:tabs>
              <w:spacing w:line="240" w:lineRule="auto"/>
              <w:rPr>
                <w:lang w:val="ru-RU"/>
              </w:rPr>
            </w:pPr>
          </w:p>
        </w:tc>
      </w:tr>
      <w:tr w14:paraId="03AAE3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noWrap w:val="0"/>
            <w:vAlign w:val="top"/>
          </w:tcPr>
          <w:p w14:paraId="6F500308">
            <w:pPr>
              <w:pStyle w:val="13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</w:tc>
        <w:tc>
          <w:tcPr>
            <w:tcW w:w="3118" w:type="dxa"/>
            <w:noWrap w:val="0"/>
            <w:vAlign w:val="top"/>
          </w:tcPr>
          <w:p w14:paraId="7F501F7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4F5F0EF8">
            <w:pPr>
              <w:pStyle w:val="13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</w:p>
        </w:tc>
      </w:tr>
    </w:tbl>
    <w:p w14:paraId="51EADA2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14:paraId="3957608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14:paraId="26A4CE0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14:paraId="2A91800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1635FFD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14:paraId="0B031054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bookmarkStart w:id="0" w:name="_GoBack"/>
      <w:r>
        <w:rPr>
          <w:rFonts w:ascii="Times New Roman" w:hAnsi="Times New Roman" w:cs="Times New Roman"/>
          <w:b/>
          <w:sz w:val="32"/>
        </w:rPr>
        <w:t>по  учебному предмету</w:t>
      </w:r>
    </w:p>
    <w:p w14:paraId="2D93E3F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«Графика и письмо»  </w:t>
      </w:r>
    </w:p>
    <w:p w14:paraId="055AADDF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для 11 « Б » класса (вариант 2)</w:t>
      </w:r>
    </w:p>
    <w:p w14:paraId="62102454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на 2025-2026 учебный год</w:t>
      </w:r>
    </w:p>
    <w:bookmarkEnd w:id="0"/>
    <w:p w14:paraId="624E11BF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121F4A4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6F03F016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7A6E3FFF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tbl>
      <w:tblPr>
        <w:tblStyle w:val="6"/>
        <w:tblW w:w="0" w:type="auto"/>
        <w:tblInd w:w="521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0"/>
      </w:tblGrid>
      <w:tr w14:paraId="31D1C7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0" w:type="dxa"/>
            <w:noWrap w:val="0"/>
            <w:vAlign w:val="top"/>
          </w:tcPr>
          <w:p w14:paraId="35D8AB0C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Разработала:</w:t>
            </w:r>
          </w:p>
          <w:p w14:paraId="14A1A013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учитель Бражник</w:t>
            </w:r>
          </w:p>
          <w:p w14:paraId="246F5CCD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Ольга Владимировна</w:t>
            </w:r>
          </w:p>
          <w:p w14:paraId="0734D19C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6F6941F2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2EA82AE7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49EB5C2E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6D8CEB6B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52888806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15A18FB7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32034716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14:paraId="020C6CC8">
      <w:pPr>
        <w:spacing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  <w:t>Пояснительная записка</w:t>
      </w:r>
    </w:p>
    <w:p w14:paraId="429F1377">
      <w:pPr>
        <w:tabs>
          <w:tab w:val="left" w:pos="219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 учебному предмету</w:t>
      </w:r>
      <w:r>
        <w:rPr>
          <w:rFonts w:ascii="Times New Roman" w:hAnsi="Times New Roman" w:cs="Times New Roman"/>
          <w:sz w:val="32"/>
        </w:rPr>
        <w:t>«Графика и письмо»</w:t>
      </w:r>
      <w:r>
        <w:rPr>
          <w:rFonts w:ascii="Times New Roman" w:hAnsi="Times New Roman" w:cs="Times New Roman"/>
          <w:b/>
          <w:sz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__11_класса разработана на основании нормативных документов: </w:t>
      </w:r>
    </w:p>
    <w:p w14:paraId="2B992D6D">
      <w:pPr>
        <w:pStyle w:val="138"/>
        <w:numPr>
          <w:ilvl w:val="0"/>
          <w:numId w:val="2"/>
        </w:numPr>
        <w:spacing w:line="240" w:lineRule="auto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14:paraId="53FCB9AC">
      <w:pPr>
        <w:pStyle w:val="34"/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образования Российской Федерации от 10.04.2002 года № 29/2065-п «Об утверждении учебных планов специальных (коррекционных) образовательных учреждений для обучающихся воспитанников с отклонениями в развитии»;</w:t>
      </w:r>
    </w:p>
    <w:p w14:paraId="3A784F7F">
      <w:pPr>
        <w:pStyle w:val="34"/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приказа Министерства просвещения Российской Федерации»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31B1F33A">
      <w:pPr>
        <w:pStyle w:val="34"/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 </w:t>
      </w:r>
    </w:p>
    <w:p w14:paraId="3E6579C6">
      <w:pPr>
        <w:pStyle w:val="34"/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</w:p>
    <w:p w14:paraId="6AE44A8D">
      <w:pPr>
        <w:pStyle w:val="34"/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25E23D48">
      <w:pPr>
        <w:pStyle w:val="34"/>
        <w:numPr>
          <w:ilvl w:val="0"/>
          <w:numId w:val="3"/>
        </w:numPr>
        <w:shd w:val="clear" w:color="auto" w:fill="FFFFFF"/>
        <w:spacing w:after="0" w:line="240" w:lineRule="auto"/>
        <w:ind w:left="0" w:firstLine="284"/>
        <w:contextualSpacing/>
        <w:jc w:val="both"/>
        <w:textAlignment w:val="baseline"/>
        <w:outlineLvl w:val="0"/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образования учащихся с умеренной и тяжёлой умственной отсталостью / Л. Б. Баряева, Д. И. Бойков, В. И. Липакова и др.; Под ред. Л. Б. Баряевой, Н. Н. Яковлевой. - СПб.: ЦДК проф. Л. Б. Баряевой, 2011г.;</w:t>
      </w:r>
      <w:r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  <w:t xml:space="preserve"> </w:t>
      </w:r>
    </w:p>
    <w:p w14:paraId="097B305E">
      <w:pPr>
        <w:jc w:val="center"/>
        <w:rPr>
          <w:rFonts w:ascii="Times New Roman" w:hAnsi="Times New Roman" w:cs="Times New Roman"/>
          <w:b/>
          <w:sz w:val="28"/>
        </w:rPr>
      </w:pPr>
    </w:p>
    <w:p w14:paraId="19EC8B4F">
      <w:pPr>
        <w:jc w:val="center"/>
        <w:rPr>
          <w:rFonts w:ascii="Times New Roman" w:hAnsi="Times New Roman" w:cs="Times New Roman"/>
          <w:b/>
          <w:sz w:val="28"/>
        </w:rPr>
      </w:pPr>
    </w:p>
    <w:p w14:paraId="5AF28EF9">
      <w:pPr>
        <w:spacing w:line="240" w:lineRule="auto"/>
        <w:jc w:val="center"/>
        <w:rPr>
          <w:b/>
          <w:bCs/>
          <w:szCs w:val="28"/>
        </w:rPr>
      </w:pPr>
    </w:p>
    <w:p w14:paraId="1F244436">
      <w:pPr>
        <w:spacing w:line="240" w:lineRule="auto"/>
        <w:jc w:val="center"/>
        <w:rPr>
          <w:b/>
          <w:bCs/>
          <w:szCs w:val="28"/>
        </w:rPr>
      </w:pPr>
    </w:p>
    <w:p w14:paraId="1CA22089">
      <w:pPr>
        <w:spacing w:line="240" w:lineRule="auto"/>
        <w:jc w:val="center"/>
        <w:rPr>
          <w:b/>
          <w:bCs/>
          <w:szCs w:val="28"/>
        </w:rPr>
      </w:pPr>
    </w:p>
    <w:p w14:paraId="4BC55AE3">
      <w:pPr>
        <w:spacing w:line="240" w:lineRule="auto"/>
        <w:jc w:val="center"/>
        <w:rPr>
          <w:b/>
          <w:bCs/>
          <w:szCs w:val="28"/>
        </w:rPr>
      </w:pPr>
    </w:p>
    <w:p w14:paraId="51839D0A">
      <w:pPr>
        <w:spacing w:line="240" w:lineRule="auto"/>
        <w:jc w:val="center"/>
        <w:rPr>
          <w:b/>
          <w:bCs/>
          <w:szCs w:val="28"/>
        </w:rPr>
      </w:pPr>
    </w:p>
    <w:p w14:paraId="6E4A4302">
      <w:pPr>
        <w:spacing w:line="240" w:lineRule="auto"/>
        <w:jc w:val="center"/>
        <w:rPr>
          <w:b/>
          <w:bCs/>
          <w:szCs w:val="28"/>
        </w:rPr>
      </w:pPr>
    </w:p>
    <w:p w14:paraId="7F18957E">
      <w:pPr>
        <w:shd w:val="clear" w:color="auto" w:fill="FFFFFF"/>
        <w:ind w:firstLine="0"/>
        <w:textAlignment w:val="baseline"/>
        <w:outlineLvl w:val="0"/>
        <w:rPr>
          <w:kern w:val="2"/>
          <w:sz w:val="24"/>
          <w:szCs w:val="24"/>
          <w:lang w:eastAsia="hi-IN" w:bidi="hi-IN"/>
        </w:rPr>
      </w:pPr>
    </w:p>
    <w:p w14:paraId="170F0992">
      <w:pPr>
        <w:pStyle w:val="33"/>
        <w:contextualSpacing/>
        <w:rPr>
          <w:rFonts w:eastAsia="SimSun"/>
          <w:szCs w:val="28"/>
        </w:rPr>
      </w:pPr>
      <w:r>
        <w:rPr>
          <w:rFonts w:eastAsia="SimSun"/>
          <w:b/>
          <w:color w:val="000000"/>
          <w:szCs w:val="28"/>
        </w:rPr>
        <w:tab/>
      </w:r>
      <w:r>
        <w:rPr>
          <w:rFonts w:eastAsia="SimSun"/>
          <w:b/>
          <w:color w:val="000000"/>
          <w:szCs w:val="28"/>
        </w:rPr>
        <w:t xml:space="preserve">Цель: </w:t>
      </w:r>
      <w:r>
        <w:rPr>
          <w:rFonts w:eastAsia="SimSun"/>
          <w:i/>
          <w:iCs/>
          <w:color w:val="000000"/>
          <w:spacing w:val="2"/>
          <w:szCs w:val="28"/>
        </w:rPr>
        <w:t>создание условия для овладения элементарными изобразительными и графомоторными навыками, развития стремления обучающихся устанавливать коммуникативные контакты с окружающими.</w:t>
      </w:r>
    </w:p>
    <w:p w14:paraId="5C35A359">
      <w:pPr>
        <w:pStyle w:val="33"/>
        <w:contextualSpacing/>
        <w:rPr>
          <w:rFonts w:eastAsia="SimSun"/>
          <w:iCs/>
          <w:szCs w:val="28"/>
        </w:rPr>
      </w:pPr>
      <w:r>
        <w:rPr>
          <w:rFonts w:eastAsia="SimSun"/>
          <w:szCs w:val="28"/>
        </w:rPr>
        <w:tab/>
      </w:r>
      <w:r>
        <w:rPr>
          <w:rFonts w:eastAsia="SimSun"/>
          <w:b/>
          <w:szCs w:val="28"/>
        </w:rPr>
        <w:t>Задачи:</w:t>
      </w:r>
    </w:p>
    <w:p w14:paraId="4504B1C5">
      <w:pPr>
        <w:pStyle w:val="33"/>
        <w:numPr>
          <w:ilvl w:val="0"/>
          <w:numId w:val="4"/>
        </w:numPr>
        <w:contextualSpacing/>
        <w:rPr>
          <w:rFonts w:eastAsia="SimSun"/>
          <w:iCs/>
          <w:szCs w:val="28"/>
        </w:rPr>
      </w:pPr>
      <w:r>
        <w:rPr>
          <w:rFonts w:eastAsia="SimSun"/>
          <w:iCs/>
          <w:szCs w:val="28"/>
        </w:rPr>
        <w:t>организование речевой среды;</w:t>
      </w:r>
    </w:p>
    <w:p w14:paraId="0A9687ED">
      <w:pPr>
        <w:pStyle w:val="33"/>
        <w:numPr>
          <w:ilvl w:val="0"/>
          <w:numId w:val="4"/>
        </w:numPr>
        <w:contextualSpacing/>
        <w:rPr>
          <w:rFonts w:eastAsia="SimSun"/>
          <w:iCs/>
          <w:spacing w:val="4"/>
          <w:szCs w:val="28"/>
        </w:rPr>
      </w:pPr>
      <w:r>
        <w:rPr>
          <w:rFonts w:eastAsia="SimSun"/>
          <w:iCs/>
          <w:szCs w:val="28"/>
        </w:rPr>
        <w:t xml:space="preserve">пробуждение  </w:t>
      </w:r>
      <w:r>
        <w:rPr>
          <w:rFonts w:eastAsia="SimSun"/>
          <w:iCs/>
          <w:spacing w:val="3"/>
          <w:szCs w:val="28"/>
        </w:rPr>
        <w:t xml:space="preserve">речевой активности учащихся, их интереса к предметному миру и </w:t>
      </w:r>
      <w:r>
        <w:rPr>
          <w:rFonts w:eastAsia="SimSun"/>
          <w:iCs/>
          <w:spacing w:val="4"/>
          <w:szCs w:val="28"/>
        </w:rPr>
        <w:t>человеку (прежде всего, к сверстнику как объекту взаимодей</w:t>
      </w:r>
      <w:r>
        <w:rPr>
          <w:rFonts w:eastAsia="SimSun"/>
          <w:iCs/>
          <w:spacing w:val="4"/>
          <w:szCs w:val="28"/>
        </w:rPr>
        <w:softHyphen/>
      </w:r>
      <w:r>
        <w:rPr>
          <w:rFonts w:eastAsia="SimSun"/>
          <w:iCs/>
          <w:spacing w:val="6"/>
          <w:szCs w:val="28"/>
        </w:rPr>
        <w:t>ствия), формирование у учащихся предметных и предметно-игровых</w:t>
      </w:r>
      <w:r>
        <w:rPr>
          <w:rFonts w:eastAsia="SimSun"/>
          <w:szCs w:val="28"/>
        </w:rPr>
        <w:t xml:space="preserve"> </w:t>
      </w:r>
      <w:r>
        <w:rPr>
          <w:rFonts w:eastAsia="SimSun"/>
          <w:iCs/>
          <w:spacing w:val="4"/>
          <w:szCs w:val="28"/>
        </w:rPr>
        <w:t>действий, способности к коллективной деятельности;</w:t>
      </w:r>
    </w:p>
    <w:p w14:paraId="45314A19">
      <w:pPr>
        <w:pStyle w:val="33"/>
        <w:numPr>
          <w:ilvl w:val="0"/>
          <w:numId w:val="4"/>
        </w:numPr>
        <w:contextualSpacing/>
        <w:rPr>
          <w:rFonts w:eastAsia="SimSun"/>
          <w:iCs/>
          <w:szCs w:val="28"/>
        </w:rPr>
      </w:pPr>
      <w:r>
        <w:rPr>
          <w:rFonts w:eastAsia="SimSun"/>
          <w:iCs/>
          <w:spacing w:val="4"/>
          <w:szCs w:val="28"/>
        </w:rPr>
        <w:t xml:space="preserve">обучение </w:t>
      </w:r>
      <w:r>
        <w:rPr>
          <w:rFonts w:eastAsia="SimSun"/>
          <w:iCs/>
          <w:spacing w:val="2"/>
          <w:szCs w:val="28"/>
        </w:rPr>
        <w:t>учащихся понимать соотносящие и указательные жесты;</w:t>
      </w:r>
    </w:p>
    <w:p w14:paraId="4AF52935">
      <w:pPr>
        <w:pStyle w:val="33"/>
        <w:numPr>
          <w:ilvl w:val="0"/>
          <w:numId w:val="4"/>
        </w:numPr>
        <w:contextualSpacing/>
        <w:rPr>
          <w:rFonts w:eastAsia="SimSun"/>
          <w:iCs/>
          <w:szCs w:val="28"/>
        </w:rPr>
      </w:pPr>
      <w:r>
        <w:rPr>
          <w:rFonts w:eastAsia="SimSun"/>
          <w:iCs/>
          <w:szCs w:val="28"/>
        </w:rPr>
        <w:t>обучение писать рукописные начертания изучаемых строчных и прописных букв;</w:t>
      </w:r>
    </w:p>
    <w:p w14:paraId="2314F25C">
      <w:pPr>
        <w:pStyle w:val="33"/>
        <w:numPr>
          <w:ilvl w:val="0"/>
          <w:numId w:val="4"/>
        </w:numPr>
        <w:contextualSpacing/>
        <w:rPr>
          <w:rFonts w:eastAsia="SimSun"/>
          <w:szCs w:val="28"/>
        </w:rPr>
      </w:pPr>
      <w:r>
        <w:rPr>
          <w:rFonts w:eastAsia="SimSun"/>
          <w:iCs/>
          <w:szCs w:val="28"/>
        </w:rPr>
        <w:t>формирование умений работать с буквами разрезной азбуки и различными печатными карточками.</w:t>
      </w:r>
    </w:p>
    <w:p w14:paraId="1FD238C2">
      <w:pPr>
        <w:pStyle w:val="33"/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 xml:space="preserve">   </w:t>
      </w:r>
    </w:p>
    <w:p w14:paraId="663A5C18">
      <w:pPr>
        <w:suppressAutoHyphens w:val="0"/>
        <w:spacing w:line="240" w:lineRule="auto"/>
        <w:ind w:firstLine="0"/>
        <w:contextualSpacing/>
        <w:jc w:val="left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 xml:space="preserve">                                      Учебно-тематический план.</w:t>
      </w:r>
    </w:p>
    <w:p w14:paraId="18BABCE7">
      <w:pPr>
        <w:pStyle w:val="33"/>
        <w:contextualSpacing/>
        <w:rPr>
          <w:kern w:val="2"/>
          <w:szCs w:val="28"/>
          <w:lang w:eastAsia="hi-IN" w:bidi="hi-IN"/>
        </w:rPr>
      </w:pPr>
    </w:p>
    <w:tbl>
      <w:tblPr>
        <w:tblStyle w:val="6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6994"/>
        <w:gridCol w:w="1347"/>
      </w:tblGrid>
      <w:tr w14:paraId="766A58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E5E7D2B">
            <w:pPr>
              <w:tabs>
                <w:tab w:val="left" w:pos="708"/>
              </w:tabs>
              <w:spacing w:line="240" w:lineRule="auto"/>
              <w:ind w:firstLine="0"/>
              <w:contextualSpacing/>
              <w:rPr>
                <w:rFonts w:eastAsia="SimSun"/>
                <w:b/>
                <w:color w:val="00000A"/>
                <w:szCs w:val="28"/>
              </w:rPr>
            </w:pPr>
            <w:r>
              <w:rPr>
                <w:rFonts w:eastAsia="SimSun"/>
                <w:b/>
                <w:color w:val="00000A"/>
                <w:szCs w:val="28"/>
              </w:rPr>
              <w:t>№</w:t>
            </w:r>
          </w:p>
          <w:p w14:paraId="0E0A35DF">
            <w:pPr>
              <w:tabs>
                <w:tab w:val="left" w:pos="708"/>
              </w:tabs>
              <w:spacing w:line="240" w:lineRule="auto"/>
              <w:ind w:firstLine="0"/>
              <w:contextualSpacing/>
              <w:rPr>
                <w:rFonts w:eastAsia="SimSun"/>
                <w:b/>
                <w:color w:val="00000A"/>
                <w:szCs w:val="28"/>
              </w:rPr>
            </w:pPr>
            <w:r>
              <w:rPr>
                <w:rFonts w:eastAsia="SimSun"/>
                <w:b/>
                <w:color w:val="00000A"/>
                <w:szCs w:val="28"/>
              </w:rPr>
              <w:t>урока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BA160D0">
            <w:pPr>
              <w:tabs>
                <w:tab w:val="left" w:pos="708"/>
              </w:tabs>
              <w:snapToGrid w:val="0"/>
              <w:spacing w:line="240" w:lineRule="auto"/>
              <w:ind w:firstLine="0"/>
              <w:contextualSpacing/>
              <w:rPr>
                <w:rFonts w:eastAsia="SimSun"/>
                <w:b/>
                <w:color w:val="00000A"/>
                <w:szCs w:val="28"/>
              </w:rPr>
            </w:pPr>
          </w:p>
          <w:p w14:paraId="04AA1285">
            <w:pPr>
              <w:tabs>
                <w:tab w:val="left" w:pos="708"/>
              </w:tabs>
              <w:spacing w:line="240" w:lineRule="auto"/>
              <w:ind w:firstLine="0"/>
              <w:contextualSpacing/>
              <w:rPr>
                <w:rFonts w:eastAsia="SimSun"/>
                <w:b/>
                <w:color w:val="00000A"/>
                <w:szCs w:val="28"/>
              </w:rPr>
            </w:pPr>
            <w:r>
              <w:rPr>
                <w:rFonts w:eastAsia="SimSun"/>
                <w:b/>
                <w:color w:val="00000A"/>
                <w:szCs w:val="28"/>
              </w:rPr>
              <w:t>Тема  раздела</w:t>
            </w:r>
          </w:p>
        </w:tc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6A31D66">
            <w:pPr>
              <w:tabs>
                <w:tab w:val="left" w:pos="708"/>
              </w:tabs>
              <w:spacing w:line="240" w:lineRule="auto"/>
              <w:ind w:firstLine="0"/>
              <w:contextualSpacing/>
              <w:rPr>
                <w:rFonts w:eastAsia="SimSun"/>
                <w:b/>
                <w:color w:val="00000A"/>
                <w:szCs w:val="28"/>
              </w:rPr>
            </w:pPr>
            <w:r>
              <w:rPr>
                <w:rFonts w:eastAsia="SimSun"/>
                <w:b/>
                <w:color w:val="00000A"/>
                <w:szCs w:val="28"/>
              </w:rPr>
              <w:t>Кол-во</w:t>
            </w:r>
          </w:p>
          <w:p w14:paraId="02AB979D">
            <w:pPr>
              <w:tabs>
                <w:tab w:val="left" w:pos="708"/>
              </w:tabs>
              <w:spacing w:line="240" w:lineRule="auto"/>
              <w:ind w:firstLine="0"/>
              <w:contextualSpacing/>
              <w:rPr>
                <w:szCs w:val="28"/>
              </w:rPr>
            </w:pPr>
            <w:r>
              <w:rPr>
                <w:rFonts w:eastAsia="SimSun"/>
                <w:b/>
                <w:color w:val="00000A"/>
                <w:szCs w:val="28"/>
              </w:rPr>
              <w:t>часов</w:t>
            </w:r>
          </w:p>
        </w:tc>
      </w:tr>
      <w:tr w14:paraId="06BA98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DEA1FC6">
            <w:pPr>
              <w:pStyle w:val="33"/>
              <w:contextualSpacing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1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E66DFE1">
            <w:pPr>
              <w:pStyle w:val="33"/>
              <w:contextualSpacing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Упражнение для развития мелкой моторики рук</w:t>
            </w:r>
          </w:p>
        </w:tc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C2C7CD6">
            <w:pPr>
              <w:pStyle w:val="33"/>
              <w:contextualSpacing/>
              <w:rPr>
                <w:szCs w:val="28"/>
              </w:rPr>
            </w:pPr>
            <w:r>
              <w:rPr>
                <w:rFonts w:eastAsia="SimSun"/>
                <w:szCs w:val="28"/>
              </w:rPr>
              <w:t>15</w:t>
            </w:r>
          </w:p>
        </w:tc>
      </w:tr>
      <w:tr w14:paraId="5B1DBC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6822D18">
            <w:pPr>
              <w:pStyle w:val="33"/>
              <w:contextualSpacing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2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073D05D">
            <w:pPr>
              <w:pStyle w:val="33"/>
              <w:contextualSpacing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Рисуночное письмо</w:t>
            </w:r>
          </w:p>
        </w:tc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0098199">
            <w:pPr>
              <w:pStyle w:val="33"/>
              <w:contextualSpacing/>
              <w:rPr>
                <w:szCs w:val="28"/>
              </w:rPr>
            </w:pPr>
            <w:r>
              <w:rPr>
                <w:rFonts w:eastAsia="SimSun"/>
                <w:szCs w:val="28"/>
              </w:rPr>
              <w:t>35</w:t>
            </w:r>
          </w:p>
        </w:tc>
      </w:tr>
      <w:tr w14:paraId="571D67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41E4227">
            <w:pPr>
              <w:pStyle w:val="33"/>
              <w:contextualSpacing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3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206889F">
            <w:pPr>
              <w:pStyle w:val="33"/>
              <w:contextualSpacing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Жестово-образные игры</w:t>
            </w:r>
          </w:p>
        </w:tc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D946CD6">
            <w:pPr>
              <w:pStyle w:val="33"/>
              <w:contextualSpacing/>
              <w:rPr>
                <w:szCs w:val="28"/>
              </w:rPr>
            </w:pPr>
            <w:r>
              <w:rPr>
                <w:rFonts w:eastAsia="SimSun"/>
                <w:szCs w:val="28"/>
              </w:rPr>
              <w:t>12</w:t>
            </w:r>
          </w:p>
        </w:tc>
      </w:tr>
      <w:tr w14:paraId="484D6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FB3BA2A">
            <w:pPr>
              <w:pStyle w:val="33"/>
              <w:contextualSpacing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4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FED1837">
            <w:pPr>
              <w:pStyle w:val="33"/>
              <w:contextualSpacing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Письменные упражнения</w:t>
            </w:r>
          </w:p>
        </w:tc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7CE4030">
            <w:pPr>
              <w:pStyle w:val="33"/>
              <w:contextualSpacing/>
              <w:rPr>
                <w:szCs w:val="28"/>
              </w:rPr>
            </w:pPr>
            <w:r>
              <w:rPr>
                <w:rFonts w:eastAsia="SimSun"/>
                <w:szCs w:val="28"/>
              </w:rPr>
              <w:t>74</w:t>
            </w:r>
          </w:p>
        </w:tc>
      </w:tr>
      <w:tr w14:paraId="12F46F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0704C8A">
            <w:pPr>
              <w:pStyle w:val="33"/>
              <w:snapToGrid w:val="0"/>
              <w:contextualSpacing/>
              <w:rPr>
                <w:rFonts w:eastAsia="SimSun"/>
                <w:szCs w:val="28"/>
              </w:rPr>
            </w:pP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0D4E29A">
            <w:pPr>
              <w:pStyle w:val="33"/>
              <w:contextualSpacing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Всего</w:t>
            </w:r>
          </w:p>
        </w:tc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1FE83BD">
            <w:pPr>
              <w:pStyle w:val="33"/>
              <w:contextualSpacing/>
              <w:rPr>
                <w:szCs w:val="28"/>
              </w:rPr>
            </w:pPr>
            <w:r>
              <w:rPr>
                <w:rFonts w:eastAsia="SimSun"/>
                <w:szCs w:val="28"/>
              </w:rPr>
              <w:t>136</w:t>
            </w:r>
          </w:p>
        </w:tc>
      </w:tr>
    </w:tbl>
    <w:p w14:paraId="145CF63B">
      <w:pPr>
        <w:pStyle w:val="33"/>
        <w:contextualSpacing/>
        <w:rPr>
          <w:rFonts w:eastAsia="SimSun"/>
          <w:szCs w:val="28"/>
        </w:rPr>
      </w:pPr>
    </w:p>
    <w:p w14:paraId="16CEB7F7">
      <w:pPr>
        <w:pStyle w:val="33"/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Рабочая программа составлена в соответствии с учебным планом ОУ и рассчитана на 136 часа (исходя из 34 учебных недель в году) (учебная нагрузка – 4 часа в неделю).</w:t>
      </w:r>
    </w:p>
    <w:p w14:paraId="10812834">
      <w:pPr>
        <w:pStyle w:val="33"/>
        <w:contextualSpacing/>
        <w:jc w:val="center"/>
        <w:rPr>
          <w:b/>
          <w:szCs w:val="28"/>
        </w:rPr>
      </w:pPr>
      <w:r>
        <w:rPr>
          <w:b/>
          <w:szCs w:val="28"/>
        </w:rPr>
        <w:t>Содержание предмета.</w:t>
      </w:r>
    </w:p>
    <w:p w14:paraId="6B06FCC1">
      <w:pPr>
        <w:pStyle w:val="33"/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На уроках по предмету «Графика и письмо» учащиеся овладевают элементарными изобразительными и графомоторными навыками, пространственными представлениями. Обучение проводится в игровой форме, наиболее доступной детям с умеренной умственной отсталостью. Работа осуществляется на основе предметно-практической деятельности, дающей учащимся возможность познать объект, используя все анализаторы (слуховые, зрительные, двигательные, тактильные). Практическая деятельность включает оперирование различными предметами и дидактическими игрушками, обыгрывание разного рода действий с использованием реальных предметов и их аналогов, а также пиктограмм. Учитывая возможности каждого ребёнка, по мере обучения можно замедлять или увеличивать его темп.</w:t>
      </w:r>
    </w:p>
    <w:p w14:paraId="01DF53C3">
      <w:pPr>
        <w:pStyle w:val="33"/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 xml:space="preserve">   Исходя из того, что основной целью обучения грамоте детей с умеренной умственной отсталостью является не механическое «научение» их читать и писать, а воспитание и развитие их стремления устанавливать коммуникативные контакты с окружающими, расширять круг общения и совершенствовать средства общения, в основу программы положено использование невербальных приёмов. Поэтому последовательность подбора «письменных» упражнений определяется не только закономерностями и готовностью детей к воспроизведению букв и слов, но и частотностью использования букв, звуков, слов в различных социальных ситуациях.</w:t>
      </w:r>
    </w:p>
    <w:p w14:paraId="0AD6A1EE">
      <w:pPr>
        <w:pStyle w:val="33"/>
        <w:contextualSpacing/>
        <w:rPr>
          <w:rFonts w:eastAsia="SimSun"/>
          <w:color w:val="00000A"/>
          <w:szCs w:val="28"/>
        </w:rPr>
      </w:pPr>
      <w:r>
        <w:rPr>
          <w:rFonts w:eastAsia="SimSun"/>
          <w:szCs w:val="28"/>
        </w:rPr>
        <w:t xml:space="preserve">   В процессе обучения учащихся на уроках по предмету «Письмо» активно применяются различные упражнения. Упражнение – это многократное повторение умственных и практических действий заданного содержания. Существуют подражательно-исполнительские, конструктивные, творческие упражнения.</w:t>
      </w:r>
    </w:p>
    <w:p w14:paraId="2338A32F">
      <w:pPr>
        <w:tabs>
          <w:tab w:val="left" w:pos="708"/>
        </w:tabs>
        <w:spacing w:line="240" w:lineRule="auto"/>
        <w:ind w:firstLine="708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 xml:space="preserve"> В процессе работы по предмету «Письмо» рекомендуется последовательное использование следующих упражнений:</w:t>
      </w:r>
    </w:p>
    <w:p w14:paraId="5C345A73">
      <w:pPr>
        <w:numPr>
          <w:ilvl w:val="0"/>
          <w:numId w:val="5"/>
        </w:numPr>
        <w:tabs>
          <w:tab w:val="left" w:pos="708"/>
        </w:tabs>
        <w:spacing w:line="240" w:lineRule="auto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практические упражнения</w:t>
      </w:r>
    </w:p>
    <w:p w14:paraId="5E4FF025">
      <w:pPr>
        <w:numPr>
          <w:ilvl w:val="0"/>
          <w:numId w:val="5"/>
        </w:numPr>
        <w:tabs>
          <w:tab w:val="left" w:pos="708"/>
        </w:tabs>
        <w:spacing w:line="240" w:lineRule="auto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упражнения с картинками</w:t>
      </w:r>
    </w:p>
    <w:p w14:paraId="60E0C1BF">
      <w:pPr>
        <w:numPr>
          <w:ilvl w:val="0"/>
          <w:numId w:val="5"/>
        </w:numPr>
        <w:tabs>
          <w:tab w:val="left" w:pos="708"/>
        </w:tabs>
        <w:spacing w:line="240" w:lineRule="auto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упражнения с пиктограммами (символами)</w:t>
      </w:r>
    </w:p>
    <w:p w14:paraId="1EFCA3C6">
      <w:pPr>
        <w:numPr>
          <w:ilvl w:val="0"/>
          <w:numId w:val="5"/>
        </w:numPr>
        <w:tabs>
          <w:tab w:val="left" w:pos="708"/>
        </w:tabs>
        <w:spacing w:line="240" w:lineRule="auto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«письменные» упражнения</w:t>
      </w:r>
    </w:p>
    <w:p w14:paraId="35CD67AC">
      <w:pPr>
        <w:numPr>
          <w:ilvl w:val="0"/>
          <w:numId w:val="5"/>
        </w:numPr>
        <w:tabs>
          <w:tab w:val="left" w:pos="708"/>
        </w:tabs>
        <w:spacing w:line="240" w:lineRule="auto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упражнения с буквами, слогами и словами.</w:t>
      </w:r>
    </w:p>
    <w:p w14:paraId="48DEC3F0">
      <w:pPr>
        <w:tabs>
          <w:tab w:val="left" w:pos="708"/>
        </w:tabs>
        <w:spacing w:line="240" w:lineRule="auto"/>
        <w:ind w:firstLine="708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 xml:space="preserve">   Таким образом, предмет «Графика и письмо» предполагает обучение учащихся с умеренной умственной отсталостью следующим вариантам «письма»:</w:t>
      </w:r>
    </w:p>
    <w:p w14:paraId="53D2ED3A">
      <w:pPr>
        <w:numPr>
          <w:ilvl w:val="0"/>
          <w:numId w:val="6"/>
        </w:numPr>
        <w:tabs>
          <w:tab w:val="left" w:pos="708"/>
        </w:tabs>
        <w:spacing w:after="200" w:line="240" w:lineRule="auto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рисованию контурных и цветных изображений по трафаретам;</w:t>
      </w:r>
    </w:p>
    <w:p w14:paraId="5F46C5D8">
      <w:pPr>
        <w:numPr>
          <w:ilvl w:val="0"/>
          <w:numId w:val="6"/>
        </w:numPr>
        <w:tabs>
          <w:tab w:val="left" w:pos="708"/>
        </w:tabs>
        <w:spacing w:after="200" w:line="240" w:lineRule="auto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рисованию («писанию») контурных линий, штрихов, пятен (чёрно-белых и цветных) на листе бумаги, различной по фактуре сыпучей поверхности (манки, светлого песка), с которыми изображение образует контрастное или нюансное соотношение;</w:t>
      </w:r>
    </w:p>
    <w:p w14:paraId="42EE1B03">
      <w:pPr>
        <w:numPr>
          <w:ilvl w:val="0"/>
          <w:numId w:val="6"/>
        </w:numPr>
        <w:tabs>
          <w:tab w:val="left" w:pos="708"/>
        </w:tabs>
        <w:spacing w:after="200" w:line="240" w:lineRule="auto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рисованию простых эстампов (с помощью педагога), отражающих смысловые единицы;</w:t>
      </w:r>
    </w:p>
    <w:p w14:paraId="17067CD5">
      <w:pPr>
        <w:numPr>
          <w:ilvl w:val="0"/>
          <w:numId w:val="6"/>
        </w:numPr>
        <w:tabs>
          <w:tab w:val="left" w:pos="708"/>
        </w:tabs>
        <w:spacing w:after="200" w:line="240" w:lineRule="auto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обводке по точкам и пунктирным линиям, дорисовыванию частей изображения с целью создания целого – двухмерное изображение предмета;</w:t>
      </w:r>
    </w:p>
    <w:p w14:paraId="2570C5DE">
      <w:pPr>
        <w:numPr>
          <w:ilvl w:val="0"/>
          <w:numId w:val="6"/>
        </w:numPr>
        <w:tabs>
          <w:tab w:val="left" w:pos="708"/>
        </w:tabs>
        <w:spacing w:after="200" w:line="240" w:lineRule="auto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писанию печатных букв – «печатанию» букв;</w:t>
      </w:r>
    </w:p>
    <w:p w14:paraId="16A5D463">
      <w:pPr>
        <w:numPr>
          <w:ilvl w:val="0"/>
          <w:numId w:val="6"/>
        </w:numPr>
        <w:tabs>
          <w:tab w:val="left" w:pos="708"/>
        </w:tabs>
        <w:spacing w:after="200" w:line="240" w:lineRule="auto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писанию букв по трафаретам, изображающим письменные буквы;</w:t>
      </w:r>
    </w:p>
    <w:p w14:paraId="760524FC">
      <w:pPr>
        <w:numPr>
          <w:ilvl w:val="0"/>
          <w:numId w:val="6"/>
        </w:numPr>
        <w:tabs>
          <w:tab w:val="left" w:pos="708"/>
        </w:tabs>
        <w:spacing w:after="200" w:line="240" w:lineRule="auto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составлению текста с помощью пиктограмм (книжки пиктограмм) – вместе с учителем;</w:t>
      </w:r>
    </w:p>
    <w:p w14:paraId="5771889E">
      <w:pPr>
        <w:numPr>
          <w:ilvl w:val="0"/>
          <w:numId w:val="6"/>
        </w:numPr>
        <w:tabs>
          <w:tab w:val="left" w:pos="708"/>
        </w:tabs>
        <w:spacing w:after="200" w:line="240" w:lineRule="auto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рисованию плакатов, коллажей с доступной тематикой с использованием предметно-практической деятельности (рисование, аппликация, конструирование их природного и бросового материала);</w:t>
      </w:r>
    </w:p>
    <w:p w14:paraId="58412EAE">
      <w:pPr>
        <w:numPr>
          <w:ilvl w:val="0"/>
          <w:numId w:val="6"/>
        </w:numPr>
        <w:tabs>
          <w:tab w:val="left" w:pos="708"/>
        </w:tabs>
        <w:spacing w:after="200" w:line="240" w:lineRule="auto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списывание букв, слогов, слов с печатного или письменного текста;</w:t>
      </w:r>
    </w:p>
    <w:p w14:paraId="01E1A900">
      <w:pPr>
        <w:numPr>
          <w:ilvl w:val="0"/>
          <w:numId w:val="6"/>
        </w:numPr>
        <w:tabs>
          <w:tab w:val="left" w:pos="708"/>
        </w:tabs>
        <w:spacing w:after="200" w:line="240" w:lineRule="auto"/>
        <w:contextualSpacing/>
        <w:rPr>
          <w:rFonts w:eastAsia="SimSun"/>
          <w:b/>
          <w:color w:val="00000A"/>
          <w:szCs w:val="28"/>
        </w:rPr>
      </w:pPr>
      <w:r>
        <w:rPr>
          <w:rFonts w:eastAsia="SimSun"/>
          <w:color w:val="00000A"/>
          <w:szCs w:val="28"/>
        </w:rPr>
        <w:t>письму букв, слогов, слов и коротких предложений.</w:t>
      </w:r>
    </w:p>
    <w:p w14:paraId="2956B78F">
      <w:pPr>
        <w:tabs>
          <w:tab w:val="left" w:pos="708"/>
        </w:tabs>
        <w:spacing w:after="200" w:line="240" w:lineRule="auto"/>
        <w:ind w:firstLine="0"/>
        <w:contextualSpacing/>
        <w:rPr>
          <w:rFonts w:eastAsia="SimSun"/>
          <w:b/>
          <w:color w:val="00000A"/>
          <w:szCs w:val="28"/>
        </w:rPr>
      </w:pPr>
      <w:r>
        <w:rPr>
          <w:rFonts w:eastAsia="SimSun"/>
          <w:b/>
          <w:color w:val="00000A"/>
          <w:szCs w:val="28"/>
          <w:u w:val="single"/>
        </w:rPr>
        <w:t>Тематическое содержание разделов.</w:t>
      </w:r>
      <w:r>
        <w:rPr>
          <w:rFonts w:eastAsia="SimSun"/>
          <w:color w:val="00000A"/>
          <w:szCs w:val="28"/>
        </w:rPr>
        <w:t xml:space="preserve">    </w:t>
      </w:r>
    </w:p>
    <w:p w14:paraId="79B15EB3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bCs/>
          <w:color w:val="00000A"/>
          <w:szCs w:val="28"/>
        </w:rPr>
      </w:pPr>
      <w:r>
        <w:rPr>
          <w:rFonts w:eastAsia="SimSun"/>
          <w:b/>
          <w:color w:val="00000A"/>
          <w:szCs w:val="28"/>
        </w:rPr>
        <w:t>Упражнения для развития тонкой моторики рук.</w:t>
      </w:r>
      <w:r>
        <w:rPr>
          <w:rFonts w:eastAsia="SimSun"/>
          <w:color w:val="00000A"/>
          <w:szCs w:val="28"/>
        </w:rPr>
        <w:t xml:space="preserve">  </w:t>
      </w:r>
    </w:p>
    <w:p w14:paraId="323B7EAB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bCs/>
          <w:color w:val="00000A"/>
          <w:szCs w:val="28"/>
        </w:rPr>
      </w:pPr>
      <w:r>
        <w:rPr>
          <w:rFonts w:eastAsia="SimSun"/>
          <w:bCs/>
          <w:color w:val="00000A"/>
          <w:szCs w:val="28"/>
        </w:rPr>
        <w:t>Упражнения на развитие произвольных движений различных частей тела, головы, артикуляционных органов, пальцев и кистей рук по образцу и по словесной инструкции;</w:t>
      </w:r>
    </w:p>
    <w:p w14:paraId="596859E5">
      <w:pPr>
        <w:numPr>
          <w:ilvl w:val="0"/>
          <w:numId w:val="7"/>
        </w:numPr>
        <w:tabs>
          <w:tab w:val="left" w:pos="708"/>
        </w:tabs>
        <w:spacing w:after="200" w:line="240" w:lineRule="auto"/>
        <w:contextualSpacing/>
        <w:rPr>
          <w:rFonts w:eastAsia="SimSun"/>
          <w:bCs/>
          <w:color w:val="00000A"/>
          <w:szCs w:val="28"/>
        </w:rPr>
      </w:pPr>
      <w:r>
        <w:rPr>
          <w:rFonts w:eastAsia="SimSun"/>
          <w:bCs/>
          <w:color w:val="00000A"/>
          <w:szCs w:val="28"/>
        </w:rPr>
        <w:t>Массаж рук с использованием различных массажеров;</w:t>
      </w:r>
    </w:p>
    <w:p w14:paraId="182D1105">
      <w:pPr>
        <w:numPr>
          <w:ilvl w:val="0"/>
          <w:numId w:val="7"/>
        </w:numPr>
        <w:tabs>
          <w:tab w:val="left" w:pos="708"/>
        </w:tabs>
        <w:spacing w:after="200" w:line="240" w:lineRule="auto"/>
        <w:contextualSpacing/>
        <w:rPr>
          <w:rFonts w:eastAsia="SimSun"/>
          <w:bCs/>
          <w:color w:val="00000A"/>
          <w:szCs w:val="28"/>
        </w:rPr>
      </w:pPr>
      <w:r>
        <w:rPr>
          <w:rFonts w:eastAsia="SimSun"/>
          <w:bCs/>
          <w:color w:val="00000A"/>
          <w:szCs w:val="28"/>
        </w:rPr>
        <w:t>Практические упражнения с сыпучими материалами: пересыпание, переливание, перекладывание, открывание;</w:t>
      </w:r>
    </w:p>
    <w:p w14:paraId="62C99BB5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bCs/>
          <w:color w:val="00000A"/>
          <w:szCs w:val="28"/>
        </w:rPr>
      </w:pPr>
      <w:r>
        <w:rPr>
          <w:rFonts w:eastAsia="SimSun"/>
          <w:bCs/>
          <w:color w:val="00000A"/>
          <w:szCs w:val="28"/>
        </w:rPr>
        <w:t>Пальчиковая гимнастика.</w:t>
      </w:r>
    </w:p>
    <w:p w14:paraId="68C19F08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240" w:lineRule="auto"/>
        <w:ind w:left="2" w:right="12" w:firstLine="372"/>
        <w:contextualSpacing/>
        <w:rPr>
          <w:szCs w:val="28"/>
          <w:lang w:eastAsia="ru-RU"/>
        </w:rPr>
      </w:pPr>
      <w:r>
        <w:rPr>
          <w:spacing w:val="-2"/>
          <w:szCs w:val="28"/>
          <w:lang w:eastAsia="ru-RU"/>
        </w:rPr>
        <w:t xml:space="preserve">Совершенствование движений мимической мускулатуры по </w:t>
      </w:r>
      <w:r>
        <w:rPr>
          <w:spacing w:val="-1"/>
          <w:szCs w:val="28"/>
          <w:lang w:eastAsia="ru-RU"/>
        </w:rPr>
        <w:t>подражанию учителю и по его словесной инструкции. (Интегра</w:t>
      </w:r>
      <w:r>
        <w:rPr>
          <w:spacing w:val="-1"/>
          <w:szCs w:val="28"/>
          <w:lang w:eastAsia="ru-RU"/>
        </w:rPr>
        <w:softHyphen/>
      </w:r>
      <w:r>
        <w:rPr>
          <w:szCs w:val="28"/>
          <w:lang w:eastAsia="ru-RU"/>
        </w:rPr>
        <w:t>ция с логопедическими занятиями.)</w:t>
      </w:r>
    </w:p>
    <w:p w14:paraId="055274E9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b/>
          <w:color w:val="00000A"/>
          <w:szCs w:val="28"/>
        </w:rPr>
      </w:pPr>
    </w:p>
    <w:p w14:paraId="11C35569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color w:val="00000A"/>
          <w:szCs w:val="28"/>
        </w:rPr>
      </w:pPr>
      <w:r>
        <w:rPr>
          <w:rFonts w:eastAsia="SimSun"/>
          <w:b/>
          <w:color w:val="00000A"/>
          <w:szCs w:val="28"/>
        </w:rPr>
        <w:tab/>
      </w:r>
      <w:r>
        <w:rPr>
          <w:rFonts w:eastAsia="SimSun"/>
          <w:b/>
          <w:color w:val="00000A"/>
          <w:szCs w:val="28"/>
        </w:rPr>
        <w:t>«Рисуночное письмо».</w:t>
      </w:r>
      <w:r>
        <w:rPr>
          <w:rFonts w:eastAsia="SimSun"/>
          <w:color w:val="00000A"/>
          <w:szCs w:val="28"/>
        </w:rPr>
        <w:t xml:space="preserve">  </w:t>
      </w:r>
      <w:r>
        <w:rPr>
          <w:rFonts w:eastAsia="SimSun"/>
          <w:color w:val="00000A"/>
          <w:spacing w:val="-2"/>
          <w:szCs w:val="28"/>
        </w:rPr>
        <w:t>Упражнения с внутренними и внеш</w:t>
      </w:r>
      <w:r>
        <w:rPr>
          <w:rFonts w:eastAsia="SimSun"/>
          <w:color w:val="00000A"/>
          <w:spacing w:val="-2"/>
          <w:szCs w:val="28"/>
        </w:rPr>
        <w:softHyphen/>
      </w:r>
      <w:r>
        <w:rPr>
          <w:rFonts w:eastAsia="SimSun"/>
          <w:color w:val="00000A"/>
          <w:spacing w:val="-3"/>
          <w:szCs w:val="28"/>
        </w:rPr>
        <w:t xml:space="preserve">ними трафаретами из дерева, пластмассы, картона. Обводка и </w:t>
      </w:r>
      <w:r>
        <w:rPr>
          <w:rFonts w:eastAsia="SimSun"/>
          <w:color w:val="00000A"/>
          <w:spacing w:val="-2"/>
          <w:szCs w:val="28"/>
        </w:rPr>
        <w:t xml:space="preserve">штриховка простыми и цветными карандашами, шариковыми </w:t>
      </w:r>
      <w:r>
        <w:rPr>
          <w:rFonts w:eastAsia="SimSun"/>
          <w:color w:val="00000A"/>
          <w:szCs w:val="28"/>
        </w:rPr>
        <w:t>ручками.</w:t>
      </w:r>
    </w:p>
    <w:p w14:paraId="4D115A3A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240" w:lineRule="auto"/>
        <w:ind w:left="2" w:right="12" w:firstLine="372"/>
        <w:contextualSpacing/>
        <w:rPr>
          <w:szCs w:val="28"/>
          <w:lang w:eastAsia="ru-RU"/>
        </w:rPr>
      </w:pPr>
      <w:r>
        <w:rPr>
          <w:spacing w:val="-4"/>
          <w:szCs w:val="28"/>
          <w:lang w:eastAsia="ru-RU"/>
        </w:rPr>
        <w:t>Рисование по трафаретам, по точкам-ориентирам и самостоя</w:t>
      </w:r>
      <w:r>
        <w:rPr>
          <w:spacing w:val="-4"/>
          <w:szCs w:val="28"/>
          <w:lang w:eastAsia="ru-RU"/>
        </w:rPr>
        <w:softHyphen/>
      </w:r>
      <w:r>
        <w:rPr>
          <w:spacing w:val="-5"/>
          <w:szCs w:val="28"/>
          <w:lang w:eastAsia="ru-RU"/>
        </w:rPr>
        <w:t xml:space="preserve">тельно (с незначительной помощью учителя) простых натюрмортов </w:t>
      </w:r>
      <w:r>
        <w:rPr>
          <w:spacing w:val="-4"/>
          <w:szCs w:val="28"/>
          <w:lang w:eastAsia="ru-RU"/>
        </w:rPr>
        <w:t>с натуры. Рисование предваряется и сопровождается чтением лите</w:t>
      </w:r>
      <w:r>
        <w:rPr>
          <w:spacing w:val="-4"/>
          <w:szCs w:val="28"/>
          <w:lang w:eastAsia="ru-RU"/>
        </w:rPr>
        <w:softHyphen/>
      </w:r>
      <w:r>
        <w:rPr>
          <w:spacing w:val="-5"/>
          <w:szCs w:val="28"/>
          <w:lang w:eastAsia="ru-RU"/>
        </w:rPr>
        <w:t>ратурных и слушанием музыкальных произведений.</w:t>
      </w:r>
    </w:p>
    <w:p w14:paraId="7D4647C3">
      <w:pPr>
        <w:pStyle w:val="33"/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Упражнения с приемами зри</w:t>
      </w:r>
      <w:r>
        <w:rPr>
          <w:rFonts w:eastAsia="SimSun"/>
          <w:szCs w:val="28"/>
        </w:rPr>
        <w:softHyphen/>
      </w:r>
      <w:r>
        <w:rPr>
          <w:rFonts w:eastAsia="SimSun"/>
          <w:szCs w:val="28"/>
        </w:rPr>
        <w:t>тельно-тактильного обследования предметов перед лепкой: обу</w:t>
      </w:r>
      <w:r>
        <w:rPr>
          <w:rFonts w:eastAsia="SimSun"/>
          <w:szCs w:val="28"/>
        </w:rPr>
        <w:softHyphen/>
      </w:r>
      <w:r>
        <w:rPr>
          <w:rFonts w:eastAsia="SimSun"/>
          <w:spacing w:val="-3"/>
          <w:szCs w:val="28"/>
        </w:rPr>
        <w:t xml:space="preserve">чение приемам ощупывания двумя руками и одной рукой под </w:t>
      </w:r>
      <w:r>
        <w:rPr>
          <w:rFonts w:eastAsia="SimSun"/>
          <w:szCs w:val="28"/>
        </w:rPr>
        <w:t>зрительным контролем.</w:t>
      </w:r>
    </w:p>
    <w:p w14:paraId="6E2C70D0">
      <w:pPr>
        <w:pStyle w:val="33"/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Лепка вместе с учащимися из пата (цветного теста) хлебобу</w:t>
      </w:r>
      <w:r>
        <w:rPr>
          <w:rFonts w:eastAsia="SimSun"/>
          <w:szCs w:val="28"/>
        </w:rPr>
        <w:softHyphen/>
      </w:r>
      <w:r>
        <w:rPr>
          <w:rFonts w:eastAsia="SimSun"/>
          <w:szCs w:val="28"/>
        </w:rPr>
        <w:t>лочных изделий, используя приемы раскатывания пата круговы</w:t>
      </w:r>
      <w:r>
        <w:rPr>
          <w:rFonts w:eastAsia="SimSun"/>
          <w:szCs w:val="28"/>
        </w:rPr>
        <w:softHyphen/>
      </w:r>
      <w:r>
        <w:rPr>
          <w:rFonts w:eastAsia="SimSun"/>
          <w:spacing w:val="-3"/>
          <w:szCs w:val="28"/>
        </w:rPr>
        <w:t xml:space="preserve">ми, параллельными или прямыми движениями. Использование </w:t>
      </w:r>
      <w:r>
        <w:rPr>
          <w:rFonts w:eastAsia="SimSun"/>
          <w:szCs w:val="28"/>
        </w:rPr>
        <w:t>вылепленных изделий в сюжетно-ролевых играх «Магазин», «Семья».</w:t>
      </w:r>
    </w:p>
    <w:p w14:paraId="239273EA">
      <w:pPr>
        <w:pStyle w:val="33"/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Совместная с учащимися обработка поверхности лепных из</w:t>
      </w:r>
      <w:r>
        <w:rPr>
          <w:rFonts w:eastAsia="SimSun"/>
          <w:szCs w:val="28"/>
        </w:rPr>
        <w:softHyphen/>
      </w:r>
      <w:r>
        <w:rPr>
          <w:rFonts w:eastAsia="SimSun"/>
          <w:szCs w:val="28"/>
        </w:rPr>
        <w:t>делий пальцами и стекой, украшение ее рельефом.</w:t>
      </w:r>
    </w:p>
    <w:p w14:paraId="0D0996FB">
      <w:pPr>
        <w:pStyle w:val="33"/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Лепка знакомых учащимся предметов и графическое изобра</w:t>
      </w:r>
      <w:r>
        <w:rPr>
          <w:rFonts w:eastAsia="SimSun"/>
          <w:szCs w:val="28"/>
        </w:rPr>
        <w:softHyphen/>
      </w:r>
      <w:r>
        <w:rPr>
          <w:rFonts w:eastAsia="SimSun"/>
          <w:szCs w:val="28"/>
        </w:rPr>
        <w:t>жение их (карандашом или фломастером без раскрашивания и с раскрашиванием). Сопоставление вылепленных объектов и ри</w:t>
      </w:r>
      <w:r>
        <w:rPr>
          <w:rFonts w:eastAsia="SimSun"/>
          <w:szCs w:val="28"/>
        </w:rPr>
        <w:softHyphen/>
      </w:r>
      <w:r>
        <w:rPr>
          <w:rFonts w:eastAsia="SimSun"/>
          <w:szCs w:val="28"/>
        </w:rPr>
        <w:t>сунков.</w:t>
      </w:r>
    </w:p>
    <w:p w14:paraId="4C9602FD">
      <w:pPr>
        <w:pStyle w:val="33"/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Совместное с учащимися рисование красками, используя различные приемы: мазки, примакивание, касание кончиком ки</w:t>
      </w:r>
      <w:r>
        <w:rPr>
          <w:rFonts w:eastAsia="SimSun"/>
          <w:szCs w:val="28"/>
        </w:rPr>
        <w:softHyphen/>
      </w:r>
      <w:r>
        <w:rPr>
          <w:rFonts w:eastAsia="SimSun"/>
          <w:szCs w:val="28"/>
        </w:rPr>
        <w:t>сти (например, рисование кроны деревьев мазками, которые накладываются друг на друга, примакиванием, касанием кончи</w:t>
      </w:r>
      <w:r>
        <w:rPr>
          <w:rFonts w:eastAsia="SimSun"/>
          <w:szCs w:val="28"/>
        </w:rPr>
        <w:softHyphen/>
      </w:r>
      <w:r>
        <w:rPr>
          <w:rFonts w:eastAsia="SimSun"/>
          <w:spacing w:val="-3"/>
          <w:szCs w:val="28"/>
        </w:rPr>
        <w:t xml:space="preserve">ком кисти). Составление узоров из точек и мазков на бумажной </w:t>
      </w:r>
      <w:r>
        <w:rPr>
          <w:rFonts w:eastAsia="SimSun"/>
          <w:szCs w:val="28"/>
        </w:rPr>
        <w:t>полоске.</w:t>
      </w:r>
    </w:p>
    <w:p w14:paraId="310A4AB6">
      <w:pPr>
        <w:pStyle w:val="33"/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Рисование предметов, состоящих из частей одинаковой фор</w:t>
      </w:r>
      <w:r>
        <w:rPr>
          <w:rFonts w:eastAsia="SimSun"/>
          <w:szCs w:val="28"/>
        </w:rPr>
        <w:softHyphen/>
      </w:r>
      <w:r>
        <w:rPr>
          <w:rFonts w:eastAsia="SimSun"/>
          <w:spacing w:val="-3"/>
          <w:szCs w:val="28"/>
        </w:rPr>
        <w:t xml:space="preserve">мы, но разных по величине (снеговика, неваляшки, пирамидки из </w:t>
      </w:r>
      <w:r>
        <w:rPr>
          <w:rFonts w:eastAsia="SimSun"/>
          <w:szCs w:val="28"/>
        </w:rPr>
        <w:t>трех шаров).</w:t>
      </w:r>
    </w:p>
    <w:p w14:paraId="2374726C">
      <w:pPr>
        <w:pStyle w:val="33"/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Рисование (совместно с учителем и по образцу) узоров в по</w:t>
      </w:r>
      <w:r>
        <w:rPr>
          <w:rFonts w:eastAsia="SimSun"/>
          <w:szCs w:val="28"/>
        </w:rPr>
        <w:softHyphen/>
      </w:r>
      <w:r>
        <w:rPr>
          <w:rFonts w:eastAsia="SimSun"/>
          <w:szCs w:val="28"/>
        </w:rPr>
        <w:t>лоске, квадрате, круге, овале. Анализ образца перед его воспро</w:t>
      </w:r>
      <w:r>
        <w:rPr>
          <w:rFonts w:eastAsia="SimSun"/>
          <w:szCs w:val="28"/>
        </w:rPr>
        <w:softHyphen/>
      </w:r>
      <w:r>
        <w:rPr>
          <w:rFonts w:eastAsia="SimSun"/>
          <w:szCs w:val="28"/>
        </w:rPr>
        <w:t>изведением.</w:t>
      </w:r>
    </w:p>
    <w:p w14:paraId="260A1873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240" w:lineRule="auto"/>
        <w:ind w:left="2" w:right="12" w:firstLine="372"/>
        <w:contextualSpacing/>
        <w:rPr>
          <w:szCs w:val="28"/>
          <w:lang w:eastAsia="ru-RU"/>
        </w:rPr>
      </w:pPr>
      <w:r>
        <w:rPr>
          <w:spacing w:val="-2"/>
          <w:szCs w:val="28"/>
          <w:lang w:eastAsia="ru-RU"/>
        </w:rPr>
        <w:t>Вместе с учащимися изготовление книжек-самоделок по бы</w:t>
      </w:r>
      <w:r>
        <w:rPr>
          <w:spacing w:val="-2"/>
          <w:szCs w:val="28"/>
          <w:lang w:eastAsia="ru-RU"/>
        </w:rPr>
        <w:softHyphen/>
      </w:r>
      <w:r>
        <w:rPr>
          <w:szCs w:val="28"/>
          <w:lang w:eastAsia="ru-RU"/>
        </w:rPr>
        <w:t>товым ситуациям.</w:t>
      </w:r>
    </w:p>
    <w:p w14:paraId="3CBF724F">
      <w:pPr>
        <w:tabs>
          <w:tab w:val="left" w:pos="708"/>
        </w:tabs>
        <w:spacing w:line="240" w:lineRule="auto"/>
        <w:ind w:firstLine="708"/>
        <w:contextualSpacing/>
        <w:rPr>
          <w:rFonts w:eastAsia="SimSun"/>
          <w:color w:val="00000A"/>
          <w:szCs w:val="28"/>
        </w:rPr>
      </w:pPr>
    </w:p>
    <w:p w14:paraId="176F40DF">
      <w:pPr>
        <w:shd w:val="clear" w:color="auto" w:fill="FFFFFF"/>
        <w:spacing w:line="240" w:lineRule="auto"/>
        <w:ind w:left="2" w:right="12" w:firstLine="372"/>
        <w:contextualSpacing/>
        <w:rPr>
          <w:szCs w:val="28"/>
          <w:lang w:eastAsia="ru-RU"/>
        </w:rPr>
      </w:pPr>
      <w:r>
        <w:rPr>
          <w:rFonts w:eastAsia="SimSun"/>
          <w:b/>
          <w:color w:val="00000A"/>
          <w:szCs w:val="28"/>
        </w:rPr>
        <w:t>Жестово-образные игры.</w:t>
      </w:r>
      <w:r>
        <w:rPr>
          <w:rFonts w:eastAsia="SimSun"/>
          <w:color w:val="00000A"/>
          <w:szCs w:val="28"/>
        </w:rPr>
        <w:t xml:space="preserve"> </w:t>
      </w:r>
      <w:r>
        <w:rPr>
          <w:spacing w:val="-2"/>
          <w:szCs w:val="28"/>
          <w:lang w:eastAsia="ru-RU"/>
        </w:rPr>
        <w:t xml:space="preserve">Формирование представлений </w:t>
      </w:r>
      <w:r>
        <w:rPr>
          <w:spacing w:val="-3"/>
          <w:szCs w:val="28"/>
          <w:lang w:eastAsia="ru-RU"/>
        </w:rPr>
        <w:t xml:space="preserve">учащихся об эмоциях в игровых этюдах «Дождик», «Имя шепчут </w:t>
      </w:r>
      <w:r>
        <w:rPr>
          <w:spacing w:val="-2"/>
          <w:szCs w:val="28"/>
          <w:lang w:eastAsia="ru-RU"/>
        </w:rPr>
        <w:t xml:space="preserve">волны», «Мусорное ведро», «Мы клоуны», «Мы художники», </w:t>
      </w:r>
      <w:r>
        <w:rPr>
          <w:spacing w:val="-1"/>
          <w:szCs w:val="28"/>
          <w:lang w:eastAsia="ru-RU"/>
        </w:rPr>
        <w:t>«Пальцы и ладонь», «Паровозик», «Пройди с закрытыми глаза</w:t>
      </w:r>
      <w:r>
        <w:rPr>
          <w:spacing w:val="-1"/>
          <w:szCs w:val="28"/>
          <w:lang w:eastAsia="ru-RU"/>
        </w:rPr>
        <w:softHyphen/>
      </w:r>
      <w:r>
        <w:rPr>
          <w:szCs w:val="28"/>
          <w:lang w:eastAsia="ru-RU"/>
        </w:rPr>
        <w:t>ми», «Салют», «Солнышко и туча», «Ходят в море корабли», «Чье имя?», «Я грущу и улыбаюсь» и др.</w:t>
      </w:r>
    </w:p>
    <w:p w14:paraId="363D050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240" w:lineRule="auto"/>
        <w:ind w:left="2" w:right="12" w:firstLine="372"/>
        <w:contextualSpacing/>
        <w:rPr>
          <w:szCs w:val="28"/>
          <w:lang w:eastAsia="ru-RU"/>
        </w:rPr>
      </w:pPr>
      <w:r>
        <w:rPr>
          <w:spacing w:val="-2"/>
          <w:szCs w:val="28"/>
          <w:lang w:eastAsia="ru-RU"/>
        </w:rPr>
        <w:t>Игры-пантомимы и этюды, выражающие эмоциональное со</w:t>
      </w:r>
      <w:r>
        <w:rPr>
          <w:spacing w:val="-2"/>
          <w:szCs w:val="28"/>
          <w:lang w:eastAsia="ru-RU"/>
        </w:rPr>
        <w:softHyphen/>
      </w:r>
      <w:r>
        <w:rPr>
          <w:spacing w:val="-3"/>
          <w:szCs w:val="28"/>
          <w:lang w:eastAsia="ru-RU"/>
        </w:rPr>
        <w:t xml:space="preserve">стояние </w:t>
      </w:r>
      <w:r>
        <w:rPr>
          <w:i/>
          <w:iCs/>
          <w:spacing w:val="-3"/>
          <w:szCs w:val="28"/>
          <w:lang w:eastAsia="ru-RU"/>
        </w:rPr>
        <w:t xml:space="preserve">(радость, печаль, спокойствие, злость, удивление, страх, горе). </w:t>
      </w:r>
      <w:r>
        <w:rPr>
          <w:spacing w:val="-3"/>
          <w:szCs w:val="28"/>
          <w:lang w:eastAsia="ru-RU"/>
        </w:rPr>
        <w:t>Использование приема дорисовывания пиктограмм и назы</w:t>
      </w:r>
      <w:r>
        <w:rPr>
          <w:spacing w:val="-3"/>
          <w:szCs w:val="28"/>
          <w:lang w:eastAsia="ru-RU"/>
        </w:rPr>
        <w:softHyphen/>
      </w:r>
      <w:r>
        <w:rPr>
          <w:szCs w:val="28"/>
          <w:lang w:eastAsia="ru-RU"/>
        </w:rPr>
        <w:t>вание их.</w:t>
      </w:r>
    </w:p>
    <w:p w14:paraId="278B2757">
      <w:pPr>
        <w:tabs>
          <w:tab w:val="left" w:pos="708"/>
        </w:tabs>
        <w:spacing w:line="240" w:lineRule="auto"/>
        <w:ind w:firstLine="708"/>
        <w:contextualSpacing/>
        <w:rPr>
          <w:rFonts w:eastAsia="SimSun"/>
          <w:color w:val="00000A"/>
          <w:szCs w:val="28"/>
        </w:rPr>
      </w:pPr>
    </w:p>
    <w:p w14:paraId="17F46685">
      <w:pPr>
        <w:tabs>
          <w:tab w:val="left" w:pos="708"/>
        </w:tabs>
        <w:spacing w:line="240" w:lineRule="auto"/>
        <w:ind w:firstLine="708"/>
        <w:contextualSpacing/>
        <w:rPr>
          <w:rFonts w:eastAsia="SimSun"/>
          <w:color w:val="00000A"/>
          <w:szCs w:val="28"/>
        </w:rPr>
      </w:pPr>
      <w:r>
        <w:rPr>
          <w:rFonts w:eastAsia="SimSun"/>
          <w:b/>
          <w:color w:val="00000A"/>
          <w:szCs w:val="28"/>
        </w:rPr>
        <w:t>«Письменные упражнения».</w:t>
      </w:r>
      <w:r>
        <w:rPr>
          <w:rFonts w:eastAsia="SimSun"/>
          <w:color w:val="00000A"/>
          <w:szCs w:val="28"/>
        </w:rPr>
        <w:t xml:space="preserve"> Развитие чувства ритма учащихся в практических упражнениях в «письме» на бумаге, на манке на повторность с чередованием точек, мазков, кружков, крестиков, волнистых линий. Учащиеся «пишут» пальцами («волшебный карандаш»).</w:t>
      </w:r>
    </w:p>
    <w:p w14:paraId="3FF5F57E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ab/>
      </w:r>
      <w:r>
        <w:rPr>
          <w:rFonts w:eastAsia="SimSun"/>
          <w:color w:val="00000A"/>
          <w:szCs w:val="28"/>
        </w:rPr>
        <w:t xml:space="preserve">«Рисование» пальцем по контурному изображению (солнце, дорожки) под специально подобранную музыку. Темп музыкального сопровождения должен соответствовать темпу работы ученика. Упражнения выполняются с начало вместе с учителем, а затем самостоятельно , но при обязательном словесном комментарии учителя. </w:t>
      </w:r>
    </w:p>
    <w:p w14:paraId="5EC88733">
      <w:pPr>
        <w:tabs>
          <w:tab w:val="left" w:pos="708"/>
        </w:tabs>
        <w:spacing w:line="240" w:lineRule="auto"/>
        <w:ind w:firstLine="708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ab/>
      </w:r>
      <w:r>
        <w:rPr>
          <w:rFonts w:eastAsia="SimSun"/>
          <w:color w:val="00000A"/>
          <w:szCs w:val="28"/>
        </w:rPr>
        <w:t>«Письмо» линий пальцем по манке, песке, фломастерами, различными маркерами, карандашами, ручками на листе бумаги под ритмические хлопки учителя.</w:t>
      </w:r>
    </w:p>
    <w:p w14:paraId="27BF0B1F">
      <w:pPr>
        <w:tabs>
          <w:tab w:val="left" w:pos="708"/>
        </w:tabs>
        <w:spacing w:line="240" w:lineRule="auto"/>
        <w:ind w:firstLine="708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>Письмо букв, слогов и слов по трафаретам, контурным линиям, по образцу. Учить  писать свои ФИО по трафаретам, контурным линиям, самостоятельно. Учить писать число и название месяца по обводке.  Учить списывать с печатного текста буквы, слоги и слова,  писать буквы, слоги и слова под диктовку.</w:t>
      </w:r>
    </w:p>
    <w:p w14:paraId="01D8AE75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240" w:lineRule="auto"/>
        <w:ind w:left="2" w:right="12" w:firstLine="372"/>
        <w:contextualSpacing/>
        <w:rPr>
          <w:spacing w:val="-2"/>
          <w:szCs w:val="28"/>
          <w:lang w:eastAsia="ru-RU"/>
        </w:rPr>
      </w:pPr>
      <w:r>
        <w:rPr>
          <w:spacing w:val="-2"/>
          <w:szCs w:val="28"/>
          <w:lang w:eastAsia="ru-RU"/>
        </w:rPr>
        <w:t>Подписывание открыток, в которых текст может быть написан учителем или учеником (с помощью учителя).</w:t>
      </w:r>
    </w:p>
    <w:p w14:paraId="470B17AF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240" w:lineRule="auto"/>
        <w:ind w:left="2" w:right="12" w:firstLine="372"/>
        <w:contextualSpacing/>
        <w:rPr>
          <w:szCs w:val="28"/>
          <w:lang w:eastAsia="ru-RU"/>
        </w:rPr>
      </w:pPr>
      <w:r>
        <w:rPr>
          <w:spacing w:val="-1"/>
          <w:szCs w:val="28"/>
          <w:lang w:eastAsia="ru-RU"/>
        </w:rPr>
        <w:t xml:space="preserve">Запись учителем и учащимися (исходя из их возможностей) </w:t>
      </w:r>
      <w:r>
        <w:rPr>
          <w:spacing w:val="-2"/>
          <w:szCs w:val="28"/>
          <w:lang w:eastAsia="ru-RU"/>
        </w:rPr>
        <w:t>числа и названия месяца, даты рождения. Ежедневные упражне</w:t>
      </w:r>
      <w:r>
        <w:rPr>
          <w:spacing w:val="-2"/>
          <w:szCs w:val="28"/>
          <w:lang w:eastAsia="ru-RU"/>
        </w:rPr>
        <w:softHyphen/>
      </w:r>
      <w:r>
        <w:rPr>
          <w:spacing w:val="-2"/>
          <w:szCs w:val="28"/>
          <w:lang w:eastAsia="ru-RU"/>
        </w:rPr>
        <w:t xml:space="preserve">ния учащихся в выборе карточек с числами и названием месяца. Запись числа и названия месяца по точкам в тетради, на доске. </w:t>
      </w:r>
      <w:r>
        <w:rPr>
          <w:szCs w:val="28"/>
          <w:lang w:eastAsia="ru-RU"/>
        </w:rPr>
        <w:t>Списывание их с образца.</w:t>
      </w:r>
    </w:p>
    <w:p w14:paraId="75F67202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240" w:lineRule="auto"/>
        <w:ind w:left="2" w:right="12" w:firstLine="372"/>
        <w:contextualSpacing/>
        <w:rPr>
          <w:szCs w:val="28"/>
          <w:lang w:eastAsia="ru-RU"/>
        </w:rPr>
      </w:pPr>
      <w:r>
        <w:rPr>
          <w:spacing w:val="-1"/>
          <w:szCs w:val="28"/>
          <w:lang w:eastAsia="ru-RU"/>
        </w:rPr>
        <w:t xml:space="preserve">Списывание (записывание) учителем вместе с учащимися </w:t>
      </w:r>
      <w:r>
        <w:rPr>
          <w:spacing w:val="-3"/>
          <w:szCs w:val="28"/>
          <w:lang w:eastAsia="ru-RU"/>
        </w:rPr>
        <w:t>значимой для учащихся информации о режиме дня, о времени ка</w:t>
      </w:r>
      <w:r>
        <w:rPr>
          <w:spacing w:val="-3"/>
          <w:szCs w:val="28"/>
          <w:lang w:eastAsia="ru-RU"/>
        </w:rPr>
        <w:softHyphen/>
      </w:r>
      <w:r>
        <w:rPr>
          <w:spacing w:val="-2"/>
          <w:szCs w:val="28"/>
          <w:lang w:eastAsia="ru-RU"/>
        </w:rPr>
        <w:t>кого-либо события, телефонов специальных служб.</w:t>
      </w:r>
    </w:p>
    <w:p w14:paraId="67C56A7B">
      <w:pPr>
        <w:suppressAutoHyphens w:val="0"/>
        <w:spacing w:line="240" w:lineRule="auto"/>
        <w:ind w:firstLine="0"/>
        <w:contextualSpacing/>
        <w:rPr>
          <w:b/>
          <w:bCs/>
          <w:szCs w:val="28"/>
          <w:lang w:eastAsia="ru-RU"/>
        </w:rPr>
      </w:pPr>
      <w:r>
        <w:rPr>
          <w:color w:val="C00000"/>
          <w:szCs w:val="28"/>
          <w:lang w:eastAsia="ru-RU"/>
        </w:rPr>
        <w:t xml:space="preserve">           </w:t>
      </w:r>
      <w:r>
        <w:rPr>
          <w:b/>
          <w:bCs/>
          <w:szCs w:val="28"/>
          <w:lang w:eastAsia="ru-RU"/>
        </w:rPr>
        <w:t>Планируемые результаты реализации программы.</w:t>
      </w:r>
    </w:p>
    <w:p w14:paraId="2F868EA7">
      <w:pPr>
        <w:spacing w:line="240" w:lineRule="auto"/>
        <w:ind w:firstLine="170"/>
        <w:contextualSpacing/>
        <w:rPr>
          <w:rFonts w:eastAsia="SimSun"/>
          <w:b/>
          <w:kern w:val="2"/>
          <w:szCs w:val="28"/>
          <w:lang w:eastAsia="hi-IN" w:bidi="hi-IN"/>
        </w:rPr>
      </w:pPr>
    </w:p>
    <w:p w14:paraId="1E41C375">
      <w:pPr>
        <w:pStyle w:val="50"/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индивидуальные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особенности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процессе изучения тематических групп по предмету, класс условно можно разделить на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2 группы: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</w:p>
    <w:p w14:paraId="788EAAE9">
      <w:pPr>
        <w:spacing w:line="240" w:lineRule="auto"/>
        <w:contextualSpacing/>
        <w:rPr>
          <w:b/>
          <w:i/>
          <w:szCs w:val="28"/>
        </w:rPr>
      </w:pPr>
      <w:r>
        <w:rPr>
          <w:szCs w:val="28"/>
        </w:rPr>
        <w:tab/>
      </w:r>
      <w:r>
        <w:rPr>
          <w:szCs w:val="28"/>
        </w:rPr>
        <w:t xml:space="preserve">К концу года предусматривается усвоение программного материала в соответствии с уровнем развития: </w:t>
      </w:r>
      <w:r>
        <w:rPr>
          <w:b/>
          <w:szCs w:val="28"/>
        </w:rPr>
        <w:t>1,2 уровень соответствует 1,2 группе</w:t>
      </w:r>
      <w:r>
        <w:rPr>
          <w:szCs w:val="28"/>
        </w:rPr>
        <w:t>.</w:t>
      </w:r>
    </w:p>
    <w:p w14:paraId="4C6B87A8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b/>
          <w:kern w:val="2"/>
          <w:szCs w:val="28"/>
          <w:lang w:eastAsia="hi-IN" w:bidi="hi-IN"/>
        </w:rPr>
      </w:pPr>
    </w:p>
    <w:p w14:paraId="6C234541">
      <w:pPr>
        <w:widowControl w:val="0"/>
        <w:spacing w:line="240" w:lineRule="auto"/>
        <w:ind w:firstLine="585"/>
        <w:contextualSpacing/>
        <w:rPr>
          <w:rFonts w:eastAsia="SimSun"/>
          <w:b/>
          <w:kern w:val="2"/>
          <w:szCs w:val="28"/>
          <w:u w:val="single"/>
          <w:lang w:eastAsia="hi-IN" w:bidi="hi-IN"/>
        </w:rPr>
      </w:pPr>
    </w:p>
    <w:p w14:paraId="51295BAF">
      <w:pPr>
        <w:widowControl w:val="0"/>
        <w:spacing w:line="240" w:lineRule="auto"/>
        <w:ind w:firstLine="585"/>
        <w:contextualSpacing/>
        <w:rPr>
          <w:b/>
          <w:i/>
          <w:szCs w:val="28"/>
          <w:u w:val="single"/>
        </w:rPr>
      </w:pPr>
      <w:r>
        <w:rPr>
          <w:rFonts w:eastAsia="SimSun"/>
          <w:b/>
          <w:kern w:val="2"/>
          <w:szCs w:val="28"/>
          <w:u w:val="single"/>
          <w:lang w:eastAsia="hi-IN" w:bidi="hi-IN"/>
        </w:rPr>
        <w:t>Достаточный уровень:</w:t>
      </w:r>
    </w:p>
    <w:p w14:paraId="42217441">
      <w:pPr>
        <w:shd w:val="clear" w:color="auto" w:fill="FFFFFF"/>
        <w:suppressAutoHyphens w:val="0"/>
        <w:spacing w:line="240" w:lineRule="auto"/>
        <w:ind w:firstLine="585"/>
        <w:contextualSpacing/>
        <w:rPr>
          <w:rFonts w:eastAsia="SimSun"/>
          <w:b/>
          <w:color w:val="00000A"/>
          <w:szCs w:val="28"/>
        </w:rPr>
      </w:pPr>
      <w:r>
        <w:rPr>
          <w:i/>
          <w:iCs/>
          <w:color w:val="000000"/>
          <w:kern w:val="2"/>
          <w:szCs w:val="28"/>
        </w:rPr>
        <w:t>Предметные результаты:</w:t>
      </w:r>
    </w:p>
    <w:p w14:paraId="7EA872FF">
      <w:pPr>
        <w:tabs>
          <w:tab w:val="left" w:pos="708"/>
        </w:tabs>
        <w:spacing w:after="200" w:line="240" w:lineRule="auto"/>
        <w:ind w:firstLine="0"/>
        <w:contextualSpacing/>
        <w:rPr>
          <w:rFonts w:eastAsia="SimSun"/>
          <w:szCs w:val="28"/>
        </w:rPr>
      </w:pPr>
      <w:r>
        <w:rPr>
          <w:rFonts w:eastAsia="SimSun"/>
          <w:b/>
          <w:color w:val="00000A"/>
          <w:szCs w:val="28"/>
          <w:u w:val="single"/>
        </w:rPr>
        <w:t>Ученики должны знать:</w:t>
      </w:r>
    </w:p>
    <w:p w14:paraId="4A60ADF0">
      <w:pPr>
        <w:pStyle w:val="33"/>
        <w:numPr>
          <w:ilvl w:val="0"/>
          <w:numId w:val="8"/>
        </w:numPr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правила сидения за столом во время письма;</w:t>
      </w:r>
    </w:p>
    <w:p w14:paraId="5FF98A26">
      <w:pPr>
        <w:pStyle w:val="33"/>
        <w:numPr>
          <w:ilvl w:val="0"/>
          <w:numId w:val="8"/>
        </w:numPr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написания изученных печатных и рукописных строчных и прописных букв.</w:t>
      </w:r>
    </w:p>
    <w:p w14:paraId="3496033E">
      <w:pPr>
        <w:pStyle w:val="33"/>
        <w:numPr>
          <w:ilvl w:val="0"/>
          <w:numId w:val="8"/>
        </w:numPr>
        <w:contextualSpacing/>
        <w:rPr>
          <w:rFonts w:eastAsia="SimSun"/>
          <w:b/>
          <w:color w:val="00000A"/>
          <w:szCs w:val="28"/>
          <w:u w:val="single"/>
        </w:rPr>
      </w:pPr>
      <w:r>
        <w:rPr>
          <w:rFonts w:eastAsia="SimSun"/>
          <w:szCs w:val="28"/>
        </w:rPr>
        <w:t>название, назначение  и приёмы использования изобразительных средств;</w:t>
      </w:r>
    </w:p>
    <w:p w14:paraId="77B9BF24">
      <w:pPr>
        <w:tabs>
          <w:tab w:val="left" w:pos="708"/>
        </w:tabs>
        <w:spacing w:after="200" w:line="240" w:lineRule="auto"/>
        <w:ind w:firstLine="0"/>
        <w:contextualSpacing/>
        <w:rPr>
          <w:rFonts w:eastAsia="SimSun"/>
          <w:szCs w:val="28"/>
        </w:rPr>
      </w:pPr>
      <w:r>
        <w:rPr>
          <w:rFonts w:eastAsia="SimSun"/>
          <w:b/>
          <w:color w:val="00000A"/>
          <w:szCs w:val="28"/>
          <w:u w:val="single"/>
        </w:rPr>
        <w:t>Ученики должны уметь:</w:t>
      </w:r>
    </w:p>
    <w:p w14:paraId="5D022008">
      <w:pPr>
        <w:pStyle w:val="33"/>
        <w:numPr>
          <w:ilvl w:val="0"/>
          <w:numId w:val="9"/>
        </w:numPr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правильно пользоваться изобразительными средствами и приспособлениями: карандашами, красками,  фломастерами, мелками, губкой для доски, подставкой для кисточки  и т.д.;</w:t>
      </w:r>
    </w:p>
    <w:p w14:paraId="78CF1D18">
      <w:pPr>
        <w:pStyle w:val="33"/>
        <w:numPr>
          <w:ilvl w:val="0"/>
          <w:numId w:val="9"/>
        </w:numPr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закрашивать изображение предмета с определённым контуром;</w:t>
      </w:r>
    </w:p>
    <w:p w14:paraId="46377FF3">
      <w:pPr>
        <w:pStyle w:val="33"/>
        <w:numPr>
          <w:ilvl w:val="0"/>
          <w:numId w:val="9"/>
        </w:numPr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располагать рисунок на листе бумаги, правильно ориентируясь в пространстве листа бумаги (вверх, вниз, посередине);</w:t>
      </w:r>
    </w:p>
    <w:p w14:paraId="3FF36454">
      <w:pPr>
        <w:pStyle w:val="33"/>
        <w:numPr>
          <w:ilvl w:val="0"/>
          <w:numId w:val="9"/>
        </w:numPr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проводить прямые, прерывистые, волнистые, закруглённые линии в разном расположении (вертикально, горизонтально)  различными изобразительными средствами;</w:t>
      </w:r>
    </w:p>
    <w:p w14:paraId="7C99AFCB">
      <w:pPr>
        <w:pStyle w:val="33"/>
        <w:numPr>
          <w:ilvl w:val="0"/>
          <w:numId w:val="9"/>
        </w:numPr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пользоваться внутренними и внешними трафаретами;</w:t>
      </w:r>
    </w:p>
    <w:p w14:paraId="3D6C01ED">
      <w:pPr>
        <w:pStyle w:val="33"/>
        <w:numPr>
          <w:ilvl w:val="0"/>
          <w:numId w:val="9"/>
        </w:numPr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писать по образцу и под диктовку, списывать с доски печатные начертания изученных букв;</w:t>
      </w:r>
    </w:p>
    <w:p w14:paraId="35EB8F82">
      <w:pPr>
        <w:pStyle w:val="33"/>
        <w:numPr>
          <w:ilvl w:val="0"/>
          <w:numId w:val="9"/>
        </w:numPr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писать изученные ранее слоги и слова;</w:t>
      </w:r>
    </w:p>
    <w:p w14:paraId="0DD7F446">
      <w:pPr>
        <w:pStyle w:val="33"/>
        <w:numPr>
          <w:ilvl w:val="0"/>
          <w:numId w:val="9"/>
        </w:numPr>
        <w:contextualSpacing/>
        <w:rPr>
          <w:szCs w:val="28"/>
        </w:rPr>
      </w:pPr>
      <w:r>
        <w:rPr>
          <w:rFonts w:eastAsia="SimSun"/>
          <w:szCs w:val="28"/>
        </w:rPr>
        <w:t>писать свою фамилию и имя;</w:t>
      </w:r>
    </w:p>
    <w:p w14:paraId="4E3F52C7">
      <w:pPr>
        <w:pStyle w:val="33"/>
        <w:numPr>
          <w:ilvl w:val="0"/>
          <w:numId w:val="9"/>
        </w:numPr>
        <w:contextualSpacing/>
        <w:rPr>
          <w:szCs w:val="28"/>
        </w:rPr>
      </w:pPr>
      <w:r>
        <w:rPr>
          <w:rFonts w:eastAsia="SimSun"/>
          <w:szCs w:val="28"/>
        </w:rPr>
        <w:t>записывать на доске и в тетради число и месяц;</w:t>
      </w:r>
    </w:p>
    <w:p w14:paraId="29187B25">
      <w:pPr>
        <w:pStyle w:val="33"/>
        <w:numPr>
          <w:ilvl w:val="0"/>
          <w:numId w:val="9"/>
        </w:numPr>
        <w:contextualSpacing/>
        <w:rPr>
          <w:color w:val="00000A"/>
          <w:szCs w:val="28"/>
        </w:rPr>
      </w:pPr>
      <w:r>
        <w:rPr>
          <w:rFonts w:eastAsia="SimSun"/>
          <w:szCs w:val="28"/>
        </w:rPr>
        <w:t>воспринимать и понимать символические средства: пиктограммы, карточки;</w:t>
      </w:r>
    </w:p>
    <w:p w14:paraId="0EE7852B">
      <w:pPr>
        <w:tabs>
          <w:tab w:val="left" w:pos="708"/>
        </w:tabs>
        <w:spacing w:after="200" w:line="240" w:lineRule="auto"/>
        <w:ind w:firstLine="0"/>
        <w:contextualSpacing/>
        <w:rPr>
          <w:rFonts w:eastAsia="SimSun"/>
          <w:b/>
          <w:color w:val="00000A"/>
          <w:szCs w:val="28"/>
        </w:rPr>
      </w:pPr>
    </w:p>
    <w:p w14:paraId="59FD472C">
      <w:pPr>
        <w:tabs>
          <w:tab w:val="left" w:pos="708"/>
        </w:tabs>
        <w:spacing w:after="200" w:line="240" w:lineRule="auto"/>
        <w:ind w:firstLine="0"/>
        <w:contextualSpacing/>
        <w:rPr>
          <w:rFonts w:eastAsia="SimSun"/>
          <w:b/>
          <w:color w:val="00000A"/>
          <w:szCs w:val="28"/>
          <w:u w:val="single"/>
        </w:rPr>
      </w:pPr>
      <w:r>
        <w:rPr>
          <w:rFonts w:eastAsia="SimSun"/>
          <w:b/>
          <w:color w:val="00000A"/>
          <w:szCs w:val="28"/>
          <w:u w:val="single"/>
        </w:rPr>
        <w:t>Минимальный уровень:</w:t>
      </w:r>
    </w:p>
    <w:p w14:paraId="7BE6B47E">
      <w:pPr>
        <w:tabs>
          <w:tab w:val="left" w:pos="708"/>
        </w:tabs>
        <w:spacing w:after="200" w:line="240" w:lineRule="auto"/>
        <w:ind w:firstLine="0"/>
        <w:contextualSpacing/>
        <w:rPr>
          <w:rFonts w:eastAsia="SimSun"/>
          <w:szCs w:val="28"/>
        </w:rPr>
      </w:pPr>
      <w:r>
        <w:rPr>
          <w:rFonts w:eastAsia="SimSun"/>
          <w:b/>
          <w:color w:val="00000A"/>
          <w:szCs w:val="28"/>
        </w:rPr>
        <w:t>Ученики должны знать:</w:t>
      </w:r>
    </w:p>
    <w:p w14:paraId="5FD5525D">
      <w:pPr>
        <w:pStyle w:val="33"/>
        <w:numPr>
          <w:ilvl w:val="0"/>
          <w:numId w:val="10"/>
        </w:numPr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правила сидения за столом во время письма;</w:t>
      </w:r>
    </w:p>
    <w:p w14:paraId="1BA76193">
      <w:pPr>
        <w:pStyle w:val="33"/>
        <w:numPr>
          <w:ilvl w:val="0"/>
          <w:numId w:val="10"/>
        </w:numPr>
        <w:tabs>
          <w:tab w:val="left" w:pos="708"/>
        </w:tabs>
        <w:spacing w:after="200"/>
        <w:ind w:firstLine="0"/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написания изученных печатных  букв</w:t>
      </w:r>
      <w:r>
        <w:rPr>
          <w:rFonts w:eastAsia="SimSun"/>
          <w:color w:val="7030A0"/>
          <w:szCs w:val="28"/>
        </w:rPr>
        <w:t>.</w:t>
      </w:r>
    </w:p>
    <w:p w14:paraId="250F634C">
      <w:pPr>
        <w:pStyle w:val="33"/>
        <w:tabs>
          <w:tab w:val="left" w:pos="708"/>
        </w:tabs>
        <w:spacing w:after="200"/>
        <w:ind w:firstLine="0"/>
        <w:contextualSpacing/>
        <w:rPr>
          <w:rFonts w:eastAsia="SimSun"/>
          <w:szCs w:val="28"/>
        </w:rPr>
      </w:pPr>
      <w:r>
        <w:rPr>
          <w:rFonts w:eastAsia="SimSun"/>
          <w:b/>
          <w:color w:val="00000A"/>
          <w:szCs w:val="28"/>
        </w:rPr>
        <w:t>Ученики должны уметь:</w:t>
      </w:r>
    </w:p>
    <w:p w14:paraId="6FC2A9DD">
      <w:pPr>
        <w:pStyle w:val="33"/>
        <w:numPr>
          <w:ilvl w:val="0"/>
          <w:numId w:val="11"/>
        </w:numPr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устанавливать коммуникативный контакт с окружающими;</w:t>
      </w:r>
    </w:p>
    <w:p w14:paraId="67071C1C">
      <w:pPr>
        <w:pStyle w:val="33"/>
        <w:numPr>
          <w:ilvl w:val="0"/>
          <w:numId w:val="11"/>
        </w:numPr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воспринимать и понимать выразительные движения, естественные жесты, мимику и эмоциональное состояние человека;</w:t>
      </w:r>
    </w:p>
    <w:p w14:paraId="2372B0A0">
      <w:pPr>
        <w:pStyle w:val="33"/>
        <w:numPr>
          <w:ilvl w:val="0"/>
          <w:numId w:val="11"/>
        </w:numPr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правильно пользоваться изобразительными средствами и приспособлениями: карандашами, красками,  фломастерами, мелками, губкой для доски, подставкой для кисточки  и т.д.;</w:t>
      </w:r>
    </w:p>
    <w:p w14:paraId="7AA864F5">
      <w:pPr>
        <w:pStyle w:val="33"/>
        <w:numPr>
          <w:ilvl w:val="0"/>
          <w:numId w:val="11"/>
        </w:numPr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закрашивать изображение предмета с определённым контуром;</w:t>
      </w:r>
    </w:p>
    <w:p w14:paraId="7F2E6FD0">
      <w:pPr>
        <w:pStyle w:val="33"/>
        <w:numPr>
          <w:ilvl w:val="0"/>
          <w:numId w:val="11"/>
        </w:numPr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располагать рисунок на листе бумаги, правильно ориентируясь в пространстве листа бумаги (вверх, вниз, посередине);</w:t>
      </w:r>
    </w:p>
    <w:p w14:paraId="4F0CEECB">
      <w:pPr>
        <w:pStyle w:val="33"/>
        <w:numPr>
          <w:ilvl w:val="0"/>
          <w:numId w:val="11"/>
        </w:numPr>
        <w:contextualSpacing/>
        <w:rPr>
          <w:rFonts w:eastAsia="SimSun"/>
          <w:szCs w:val="28"/>
        </w:rPr>
      </w:pPr>
      <w:r>
        <w:rPr>
          <w:rFonts w:eastAsia="SimSun"/>
          <w:szCs w:val="28"/>
        </w:rPr>
        <w:t>проводить прямые, прерывистые, волнистые, закруглённые линии в разном расположении (вертикально, горизонтально)  различными изобразительными средствами;</w:t>
      </w:r>
    </w:p>
    <w:p w14:paraId="00E5370B">
      <w:pPr>
        <w:pStyle w:val="33"/>
        <w:numPr>
          <w:ilvl w:val="0"/>
          <w:numId w:val="11"/>
        </w:numPr>
        <w:contextualSpacing/>
        <w:rPr>
          <w:rFonts w:eastAsia="SimSun"/>
          <w:b/>
          <w:bCs/>
          <w:color w:val="00000A"/>
          <w:szCs w:val="28"/>
        </w:rPr>
      </w:pPr>
      <w:r>
        <w:rPr>
          <w:rFonts w:eastAsia="SimSun"/>
          <w:szCs w:val="28"/>
        </w:rPr>
        <w:t>пользоваться внутренними и внешними трафаретами;</w:t>
      </w:r>
    </w:p>
    <w:p w14:paraId="2B00AD93">
      <w:pPr>
        <w:pStyle w:val="33"/>
        <w:numPr>
          <w:ilvl w:val="0"/>
          <w:numId w:val="11"/>
        </w:numPr>
        <w:contextualSpacing/>
        <w:rPr>
          <w:rFonts w:eastAsia="SimSun"/>
          <w:b/>
          <w:bCs/>
          <w:szCs w:val="28"/>
        </w:rPr>
      </w:pPr>
      <w:r>
        <w:rPr>
          <w:rFonts w:eastAsia="SimSun"/>
          <w:szCs w:val="28"/>
        </w:rPr>
        <w:t>писать по обводке начертания письменных и печатных букв.</w:t>
      </w:r>
    </w:p>
    <w:p w14:paraId="72E8B907">
      <w:pPr>
        <w:tabs>
          <w:tab w:val="left" w:pos="708"/>
        </w:tabs>
        <w:spacing w:after="200" w:line="240" w:lineRule="auto"/>
        <w:ind w:firstLine="0"/>
        <w:contextualSpacing/>
        <w:rPr>
          <w:rFonts w:eastAsia="SimSun"/>
          <w:b/>
          <w:bCs/>
          <w:color w:val="00000A"/>
          <w:szCs w:val="28"/>
        </w:rPr>
      </w:pPr>
    </w:p>
    <w:p w14:paraId="5DDFAA6C">
      <w:pPr>
        <w:tabs>
          <w:tab w:val="left" w:pos="708"/>
        </w:tabs>
        <w:autoSpaceDN w:val="0"/>
        <w:adjustRightInd w:val="0"/>
        <w:spacing w:line="240" w:lineRule="auto"/>
        <w:ind w:firstLine="0"/>
        <w:contextualSpacing/>
        <w:jc w:val="center"/>
        <w:rPr>
          <w:rFonts w:eastAsia="SimSun"/>
          <w:b/>
          <w:kern w:val="2"/>
          <w:szCs w:val="28"/>
          <w:lang w:eastAsia="hi-IN" w:bidi="hi-IN"/>
        </w:rPr>
      </w:pPr>
      <w:r>
        <w:rPr>
          <w:rFonts w:eastAsia="SimSun"/>
          <w:b/>
          <w:kern w:val="2"/>
          <w:szCs w:val="28"/>
          <w:lang w:eastAsia="hi-IN" w:bidi="hi-IN"/>
        </w:rPr>
        <w:t>Критерии и нормы оценки достижений обучающихся:</w:t>
      </w:r>
    </w:p>
    <w:p w14:paraId="77B1C117">
      <w:pPr>
        <w:tabs>
          <w:tab w:val="left" w:pos="708"/>
        </w:tabs>
        <w:autoSpaceDN w:val="0"/>
        <w:adjustRightInd w:val="0"/>
        <w:spacing w:line="240" w:lineRule="auto"/>
        <w:ind w:firstLine="0"/>
        <w:contextualSpacing/>
        <w:jc w:val="center"/>
        <w:rPr>
          <w:rFonts w:eastAsia="SimSun"/>
          <w:b/>
          <w:kern w:val="2"/>
          <w:sz w:val="40"/>
          <w:szCs w:val="40"/>
          <w:lang w:eastAsia="hi-IN" w:bidi="hi-IN"/>
        </w:rPr>
      </w:pPr>
    </w:p>
    <w:p w14:paraId="21FAF597">
      <w:pPr>
        <w:suppressAutoHyphens w:val="0"/>
        <w:spacing w:after="200" w:line="240" w:lineRule="auto"/>
        <w:ind w:firstLine="360"/>
        <w:contextualSpacing/>
        <w:rPr>
          <w:rFonts w:eastAsia="SimSun"/>
          <w:szCs w:val="28"/>
          <w:lang w:eastAsia="hi-IN"/>
        </w:rPr>
      </w:pPr>
      <w:r>
        <w:rPr>
          <w:rFonts w:eastAsia="SimSun"/>
          <w:szCs w:val="28"/>
          <w:lang w:eastAsia="hi-IN"/>
        </w:rPr>
        <w:t>Задания оцениваются по пятибалльной системе в соответствии с двумя уровнями подготовки учащихся.</w:t>
      </w:r>
    </w:p>
    <w:p w14:paraId="7972716C">
      <w:pPr>
        <w:suppressAutoHyphens w:val="0"/>
        <w:spacing w:after="200" w:line="240" w:lineRule="auto"/>
        <w:ind w:firstLine="360"/>
        <w:contextualSpacing/>
        <w:rPr>
          <w:rFonts w:eastAsia="SimSun"/>
          <w:szCs w:val="28"/>
          <w:lang w:eastAsia="hi-IN"/>
        </w:rPr>
      </w:pPr>
      <w:r>
        <w:rPr>
          <w:rFonts w:eastAsia="SimSun"/>
          <w:szCs w:val="28"/>
          <w:lang w:eastAsia="hi-IN"/>
        </w:rPr>
        <w:t>«Удовлетворительно» - если усвоено 35 -50 % учебного материала. Задания выполняются при участии или совместно с учителем;</w:t>
      </w:r>
    </w:p>
    <w:p w14:paraId="45B607D9">
      <w:pPr>
        <w:suppressAutoHyphens w:val="0"/>
        <w:spacing w:after="200" w:line="240" w:lineRule="auto"/>
        <w:ind w:firstLine="360"/>
        <w:contextualSpacing/>
        <w:rPr>
          <w:rFonts w:eastAsia="SimSun"/>
          <w:szCs w:val="28"/>
          <w:lang w:eastAsia="hi-IN"/>
        </w:rPr>
      </w:pPr>
      <w:r>
        <w:rPr>
          <w:rFonts w:eastAsia="SimSun"/>
          <w:szCs w:val="28"/>
          <w:lang w:eastAsia="hi-IN"/>
        </w:rPr>
        <w:t>«Хорошо» - если усвоено 50 - 65% учебного материала. При выполнении задания допускается 3-4 ошибки и требуется небольшая помощь учителя. Кроме того оценка «хорошо» может быть поставлена обучающемуся, как стимулирующий фактор. В данном случае может учитываться состояние и настроение обучающегося.</w:t>
      </w:r>
    </w:p>
    <w:p w14:paraId="0A1200BA">
      <w:pPr>
        <w:suppressAutoHyphens w:val="0"/>
        <w:spacing w:after="200" w:line="240" w:lineRule="auto"/>
        <w:ind w:firstLine="360"/>
        <w:contextualSpacing/>
        <w:rPr>
          <w:szCs w:val="28"/>
          <w:lang w:eastAsia="hi-IN"/>
        </w:rPr>
      </w:pPr>
      <w:r>
        <w:rPr>
          <w:rFonts w:eastAsia="SimSun"/>
          <w:szCs w:val="28"/>
          <w:lang w:eastAsia="hi-IN"/>
        </w:rPr>
        <w:t>«Отлично» - если усвоено 65% и выше учебного материала, все устные и практические задания выполнены практически самостоятельно и без ошибок.</w:t>
      </w:r>
    </w:p>
    <w:p w14:paraId="5FF6273D">
      <w:pPr>
        <w:tabs>
          <w:tab w:val="left" w:pos="709"/>
        </w:tabs>
        <w:suppressAutoHyphens w:val="0"/>
        <w:spacing w:after="200" w:line="240" w:lineRule="auto"/>
        <w:ind w:firstLine="360"/>
        <w:contextualSpacing/>
        <w:rPr>
          <w:szCs w:val="28"/>
          <w:lang w:eastAsia="hi-IN"/>
        </w:rPr>
      </w:pPr>
      <w:r>
        <w:rPr>
          <w:szCs w:val="28"/>
          <w:lang w:eastAsia="hi-IN"/>
        </w:rPr>
        <w:tab/>
      </w:r>
      <w:r>
        <w:rPr>
          <w:szCs w:val="28"/>
          <w:lang w:eastAsia="hi-IN"/>
        </w:rPr>
        <w:t xml:space="preserve">При реализации данной программы используется форма </w:t>
      </w:r>
      <w:r>
        <w:rPr>
          <w:b/>
          <w:szCs w:val="28"/>
          <w:lang w:eastAsia="hi-IN"/>
        </w:rPr>
        <w:t xml:space="preserve">контроля </w:t>
      </w:r>
      <w:r>
        <w:rPr>
          <w:szCs w:val="28"/>
          <w:lang w:eastAsia="hi-IN"/>
        </w:rPr>
        <w:t>– индивидуальная.</w:t>
      </w:r>
      <w:r>
        <w:rPr>
          <w:i/>
          <w:szCs w:val="28"/>
          <w:lang w:eastAsia="hi-IN"/>
        </w:rPr>
        <w:t xml:space="preserve"> </w:t>
      </w:r>
      <w:r>
        <w:rPr>
          <w:szCs w:val="28"/>
          <w:lang w:eastAsia="hi-IN"/>
        </w:rPr>
        <w:t>Контроль (диагностика) проводится в начале учебного года (вводный контроль) и итоговый (в конце учебного года).</w:t>
      </w:r>
    </w:p>
    <w:p w14:paraId="12376C76">
      <w:pPr>
        <w:tabs>
          <w:tab w:val="left" w:pos="709"/>
        </w:tabs>
        <w:suppressAutoHyphens w:val="0"/>
        <w:spacing w:after="200" w:line="240" w:lineRule="auto"/>
        <w:ind w:firstLine="360"/>
        <w:contextualSpacing/>
        <w:rPr>
          <w:szCs w:val="28"/>
          <w:lang w:eastAsia="hi-IN"/>
        </w:rPr>
      </w:pPr>
    </w:p>
    <w:p w14:paraId="69D098DA">
      <w:pPr>
        <w:tabs>
          <w:tab w:val="left" w:pos="709"/>
        </w:tabs>
        <w:suppressAutoHyphens w:val="0"/>
        <w:spacing w:after="200" w:line="240" w:lineRule="auto"/>
        <w:ind w:firstLine="360"/>
        <w:contextualSpacing/>
        <w:jc w:val="center"/>
        <w:rPr>
          <w:szCs w:val="28"/>
          <w:lang w:eastAsia="hi-IN"/>
        </w:rPr>
      </w:pPr>
      <w:r>
        <w:rPr>
          <w:szCs w:val="28"/>
          <w:lang w:eastAsia="hi-IN"/>
        </w:rPr>
        <w:t>У</w:t>
      </w:r>
      <w:r>
        <w:rPr>
          <w:b/>
          <w:szCs w:val="28"/>
        </w:rPr>
        <w:t>чебно-методическое и материально-техническое обеспечение.</w:t>
      </w:r>
    </w:p>
    <w:p w14:paraId="7EDE0C20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color w:val="00000A"/>
          <w:szCs w:val="28"/>
        </w:rPr>
      </w:pPr>
      <w:r>
        <w:rPr>
          <w:rFonts w:eastAsia="SimSun"/>
          <w:color w:val="00000A"/>
          <w:szCs w:val="28"/>
        </w:rPr>
        <w:tab/>
      </w:r>
      <w:r>
        <w:rPr>
          <w:rFonts w:eastAsia="SimSun"/>
          <w:color w:val="00000A"/>
          <w:szCs w:val="28"/>
        </w:rPr>
        <w:t>Материал для лепки: цветное тесто, пластилин; палочки разной длины и ширины для рисования на песке; наборы кистей, карандашей, фломастеров, мелков; скалки разного размера; демонстрационный материал; наглядный материал; материалы для аппликации; наборы белой бумаги; трафареты (внутренние и внешние), наборы игрушек.</w:t>
      </w:r>
    </w:p>
    <w:p w14:paraId="2B6775CA">
      <w:pPr>
        <w:spacing w:line="240" w:lineRule="auto"/>
        <w:contextualSpacing/>
        <w:jc w:val="center"/>
        <w:rPr>
          <w:szCs w:val="28"/>
        </w:rPr>
      </w:pPr>
      <w:r>
        <w:rPr>
          <w:b/>
          <w:szCs w:val="28"/>
        </w:rPr>
        <w:t>Список методической литературы:</w:t>
      </w:r>
    </w:p>
    <w:p w14:paraId="12341F95">
      <w:pPr>
        <w:widowControl w:val="0"/>
        <w:numPr>
          <w:ilvl w:val="0"/>
          <w:numId w:val="12"/>
        </w:numPr>
        <w:spacing w:before="100" w:after="100" w:line="240" w:lineRule="auto"/>
        <w:contextualSpacing/>
        <w:rPr>
          <w:color w:val="00000A"/>
          <w:kern w:val="2"/>
          <w:szCs w:val="28"/>
        </w:rPr>
      </w:pPr>
      <w:r>
        <w:rPr>
          <w:rFonts w:eastAsia="SimSun"/>
          <w:color w:val="00000A"/>
          <w:kern w:val="2"/>
          <w:szCs w:val="28"/>
          <w:lang w:eastAsia="hi-IN" w:bidi="hi-IN"/>
        </w:rPr>
        <w:t>Программа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для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0-4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классов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«Особый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ребенок»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под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ред.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Е.Д.Худенко,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Баряевой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Л.Б.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и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др.;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Москва</w:t>
      </w:r>
      <w:r>
        <w:rPr>
          <w:color w:val="00000A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A"/>
          <w:kern w:val="2"/>
          <w:szCs w:val="28"/>
          <w:lang w:eastAsia="hi-IN" w:bidi="hi-IN"/>
        </w:rPr>
        <w:t>2010г.</w:t>
      </w:r>
    </w:p>
    <w:p w14:paraId="4E3E6F76">
      <w:pPr>
        <w:widowControl w:val="0"/>
        <w:numPr>
          <w:ilvl w:val="0"/>
          <w:numId w:val="12"/>
        </w:numPr>
        <w:spacing w:before="100" w:after="100" w:line="240" w:lineRule="auto"/>
        <w:contextualSpacing/>
        <w:rPr>
          <w:color w:val="00000A"/>
          <w:kern w:val="2"/>
          <w:szCs w:val="28"/>
        </w:rPr>
      </w:pPr>
      <w:r>
        <w:rPr>
          <w:color w:val="00000A"/>
          <w:kern w:val="2"/>
          <w:szCs w:val="28"/>
        </w:rPr>
        <w:t>Баряева Л.Б., Логинова Е.Т., Лопатина Л.В. Я - говорю! Ребенок и явления природы. Упражнения с пиктограммами. Рабочая тетрадь для занятий с детьми, СПБ. «Дрофа», 2007г.</w:t>
      </w:r>
    </w:p>
    <w:p w14:paraId="0C68D7B4">
      <w:pPr>
        <w:widowControl w:val="0"/>
        <w:numPr>
          <w:ilvl w:val="0"/>
          <w:numId w:val="12"/>
        </w:numPr>
        <w:spacing w:before="100" w:after="100" w:line="240" w:lineRule="auto"/>
        <w:contextualSpacing/>
        <w:rPr>
          <w:color w:val="00000A"/>
          <w:kern w:val="2"/>
          <w:szCs w:val="28"/>
        </w:rPr>
      </w:pPr>
      <w:r>
        <w:rPr>
          <w:color w:val="00000A"/>
          <w:kern w:val="2"/>
          <w:szCs w:val="28"/>
        </w:rPr>
        <w:t>Баряева Л.Б., Логинова Е.Т., Лопатина Л.В. Я - говорю! Ребенок и мир животных. Упражнения с пиктограммами. Рабочая тетрадь для занятий с детьми, СПБ. «Дрофа», 2007г.</w:t>
      </w:r>
    </w:p>
    <w:p w14:paraId="3CE64CE6">
      <w:pPr>
        <w:widowControl w:val="0"/>
        <w:numPr>
          <w:ilvl w:val="0"/>
          <w:numId w:val="12"/>
        </w:numPr>
        <w:spacing w:before="100" w:after="100" w:line="240" w:lineRule="auto"/>
        <w:contextualSpacing/>
        <w:rPr>
          <w:b/>
          <w:bCs/>
          <w:szCs w:val="28"/>
        </w:rPr>
      </w:pPr>
      <w:r>
        <w:rPr>
          <w:color w:val="00000A"/>
          <w:kern w:val="2"/>
          <w:szCs w:val="28"/>
        </w:rPr>
        <w:t>Баряева Л.Б., Логинова Е.Т., Лопатина Л.В. Я - говорю Ребенок и его дом. Упражнения с пиктограммами. Рабочая тетрадь для занятий с детьми, СПБ. «Дрофа», 2008г.</w:t>
      </w:r>
    </w:p>
    <w:p w14:paraId="76E0BF70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b/>
          <w:color w:val="00000A"/>
          <w:szCs w:val="28"/>
        </w:rPr>
      </w:pPr>
    </w:p>
    <w:p w14:paraId="138683AE">
      <w:pPr>
        <w:tabs>
          <w:tab w:val="left" w:pos="708"/>
        </w:tabs>
        <w:spacing w:line="240" w:lineRule="auto"/>
        <w:ind w:left="720" w:firstLine="0"/>
        <w:contextualSpacing/>
        <w:rPr>
          <w:rFonts w:eastAsia="SimSun"/>
          <w:b/>
          <w:color w:val="00000A"/>
          <w:szCs w:val="28"/>
        </w:rPr>
      </w:pPr>
    </w:p>
    <w:p w14:paraId="6CD8E506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color w:val="00000A"/>
          <w:szCs w:val="28"/>
        </w:rPr>
      </w:pPr>
    </w:p>
    <w:p w14:paraId="0C724974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color w:val="00000A"/>
          <w:szCs w:val="28"/>
        </w:rPr>
      </w:pPr>
    </w:p>
    <w:p w14:paraId="5E88E6CE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color w:val="00000A"/>
          <w:szCs w:val="28"/>
        </w:rPr>
      </w:pPr>
    </w:p>
    <w:p w14:paraId="060E8EE0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color w:val="00000A"/>
          <w:szCs w:val="28"/>
        </w:rPr>
      </w:pPr>
    </w:p>
    <w:p w14:paraId="3F96D0A1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color w:val="00000A"/>
          <w:szCs w:val="28"/>
        </w:rPr>
      </w:pPr>
    </w:p>
    <w:p w14:paraId="7EF3A27A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color w:val="00000A"/>
          <w:szCs w:val="28"/>
        </w:rPr>
      </w:pPr>
    </w:p>
    <w:p w14:paraId="6EBFD144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color w:val="00000A"/>
          <w:szCs w:val="28"/>
        </w:rPr>
      </w:pPr>
    </w:p>
    <w:p w14:paraId="7D8CDAF9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color w:val="00000A"/>
          <w:szCs w:val="28"/>
        </w:rPr>
      </w:pPr>
    </w:p>
    <w:p w14:paraId="6F6106B8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color w:val="00000A"/>
          <w:szCs w:val="28"/>
        </w:rPr>
      </w:pPr>
    </w:p>
    <w:p w14:paraId="7A0C9A49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color w:val="00000A"/>
          <w:szCs w:val="28"/>
        </w:rPr>
      </w:pPr>
    </w:p>
    <w:p w14:paraId="0504475B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color w:val="00000A"/>
          <w:szCs w:val="28"/>
        </w:rPr>
      </w:pPr>
    </w:p>
    <w:p w14:paraId="12998EA0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color w:val="00000A"/>
          <w:szCs w:val="28"/>
        </w:rPr>
      </w:pPr>
    </w:p>
    <w:p w14:paraId="3A1FBC88">
      <w:pPr>
        <w:tabs>
          <w:tab w:val="left" w:pos="708"/>
        </w:tabs>
        <w:spacing w:line="240" w:lineRule="auto"/>
        <w:ind w:firstLine="0"/>
        <w:contextualSpacing/>
        <w:rPr>
          <w:rFonts w:eastAsia="SimSun"/>
          <w:color w:val="00000A"/>
          <w:szCs w:val="28"/>
        </w:rPr>
      </w:pPr>
    </w:p>
    <w:p w14:paraId="7679D3F1">
      <w:pPr>
        <w:tabs>
          <w:tab w:val="left" w:pos="708"/>
        </w:tabs>
        <w:spacing w:line="276" w:lineRule="auto"/>
        <w:ind w:firstLine="0"/>
        <w:rPr>
          <w:rFonts w:eastAsia="SimSun"/>
          <w:color w:val="00000A"/>
          <w:szCs w:val="28"/>
        </w:rPr>
      </w:pPr>
    </w:p>
    <w:p w14:paraId="692DD41C">
      <w:pPr>
        <w:tabs>
          <w:tab w:val="left" w:pos="708"/>
        </w:tabs>
        <w:spacing w:line="276" w:lineRule="auto"/>
        <w:ind w:firstLine="0"/>
        <w:rPr>
          <w:rFonts w:eastAsia="SimSun"/>
          <w:color w:val="00000A"/>
          <w:szCs w:val="28"/>
        </w:rPr>
      </w:pPr>
    </w:p>
    <w:p w14:paraId="0287D443">
      <w:pPr>
        <w:tabs>
          <w:tab w:val="left" w:pos="708"/>
        </w:tabs>
        <w:spacing w:line="276" w:lineRule="auto"/>
        <w:ind w:firstLine="0"/>
        <w:rPr>
          <w:rFonts w:eastAsia="SimSun"/>
          <w:color w:val="00000A"/>
          <w:szCs w:val="28"/>
        </w:rPr>
      </w:pPr>
    </w:p>
    <w:p w14:paraId="06BE74FC">
      <w:pPr>
        <w:tabs>
          <w:tab w:val="left" w:pos="708"/>
        </w:tabs>
        <w:spacing w:line="276" w:lineRule="auto"/>
        <w:ind w:firstLine="0"/>
        <w:rPr>
          <w:rFonts w:eastAsia="SimSun"/>
          <w:color w:val="00000A"/>
          <w:szCs w:val="28"/>
        </w:rPr>
      </w:pPr>
    </w:p>
    <w:p w14:paraId="15677835">
      <w:pPr>
        <w:tabs>
          <w:tab w:val="left" w:pos="708"/>
        </w:tabs>
        <w:spacing w:line="276" w:lineRule="auto"/>
        <w:ind w:firstLine="0"/>
        <w:rPr>
          <w:rFonts w:eastAsia="SimSun"/>
          <w:color w:val="00000A"/>
          <w:szCs w:val="28"/>
        </w:rPr>
      </w:pPr>
    </w:p>
    <w:p w14:paraId="5E6CD565">
      <w:pPr>
        <w:tabs>
          <w:tab w:val="left" w:pos="708"/>
        </w:tabs>
        <w:spacing w:line="276" w:lineRule="auto"/>
        <w:ind w:firstLine="0"/>
        <w:rPr>
          <w:rFonts w:eastAsia="SimSun"/>
          <w:color w:val="00000A"/>
          <w:szCs w:val="28"/>
        </w:rPr>
      </w:pPr>
    </w:p>
    <w:p w14:paraId="5D226A78">
      <w:pPr>
        <w:tabs>
          <w:tab w:val="left" w:pos="708"/>
        </w:tabs>
        <w:spacing w:line="276" w:lineRule="auto"/>
        <w:ind w:firstLine="0"/>
        <w:rPr>
          <w:rFonts w:eastAsia="SimSun"/>
          <w:color w:val="00000A"/>
          <w:szCs w:val="28"/>
        </w:rPr>
      </w:pPr>
    </w:p>
    <w:p w14:paraId="6B655E32">
      <w:pPr>
        <w:suppressAutoHyphens w:val="0"/>
        <w:spacing w:after="200" w:line="276" w:lineRule="auto"/>
        <w:ind w:firstLine="0"/>
        <w:rPr>
          <w:b/>
          <w:sz w:val="24"/>
          <w:szCs w:val="22"/>
          <w:lang w:eastAsia="ru-RU"/>
        </w:rPr>
      </w:pPr>
    </w:p>
    <w:p w14:paraId="1AB12711">
      <w:pPr>
        <w:suppressAutoHyphens w:val="0"/>
        <w:spacing w:line="240" w:lineRule="auto"/>
        <w:ind w:firstLine="0"/>
        <w:jc w:val="center"/>
        <w:rPr>
          <w:b/>
          <w:sz w:val="24"/>
          <w:szCs w:val="28"/>
          <w:lang w:eastAsia="ru-RU"/>
        </w:rPr>
      </w:pPr>
      <w:r>
        <w:rPr>
          <w:b/>
          <w:sz w:val="24"/>
          <w:szCs w:val="28"/>
          <w:lang w:eastAsia="ru-RU"/>
        </w:rPr>
        <w:t xml:space="preserve">Государственное казенное общеобразовательное учреждение </w:t>
      </w:r>
      <w:r>
        <w:rPr>
          <w:b/>
          <w:sz w:val="24"/>
          <w:szCs w:val="28"/>
          <w:lang w:eastAsia="ru-RU"/>
        </w:rPr>
        <w:br w:type="textWrapping"/>
      </w:r>
      <w:r>
        <w:rPr>
          <w:b/>
          <w:sz w:val="24"/>
          <w:szCs w:val="28"/>
          <w:lang w:eastAsia="ru-RU"/>
        </w:rPr>
        <w:t>«Волгоградская школа – интернат №2»</w:t>
      </w:r>
    </w:p>
    <w:p w14:paraId="7CB89EEE">
      <w:pPr>
        <w:suppressAutoHyphens w:val="0"/>
        <w:spacing w:line="240" w:lineRule="auto"/>
        <w:ind w:firstLine="0"/>
        <w:jc w:val="center"/>
        <w:rPr>
          <w:b/>
          <w:sz w:val="24"/>
          <w:szCs w:val="28"/>
          <w:lang w:eastAsia="ru-RU"/>
        </w:rPr>
      </w:pPr>
    </w:p>
    <w:tbl>
      <w:tblPr>
        <w:tblStyle w:val="6"/>
        <w:tblW w:w="10032" w:type="dxa"/>
        <w:tblInd w:w="-28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1"/>
        <w:gridCol w:w="3260"/>
        <w:gridCol w:w="3261"/>
      </w:tblGrid>
      <w:tr w14:paraId="46C044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3B4C9D59">
            <w:pPr>
              <w:suppressAutoHyphens w:val="0"/>
              <w:spacing w:line="240" w:lineRule="auto"/>
              <w:ind w:right="-143"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«Согласовано»</w:t>
            </w:r>
            <w:r>
              <w:rPr>
                <w:sz w:val="24"/>
                <w:szCs w:val="24"/>
                <w:lang w:eastAsia="ru-RU"/>
              </w:rPr>
              <w:br w:type="textWrapping"/>
            </w:r>
            <w:r>
              <w:rPr>
                <w:sz w:val="24"/>
                <w:szCs w:val="24"/>
                <w:lang w:eastAsia="ru-RU"/>
              </w:rPr>
              <w:t xml:space="preserve"> РуководительМО</w:t>
            </w:r>
            <w:r>
              <w:rPr>
                <w:sz w:val="24"/>
                <w:szCs w:val="24"/>
                <w:lang w:eastAsia="ru-RU"/>
              </w:rPr>
              <w:br w:type="textWrapping"/>
            </w:r>
            <w:r>
              <w:rPr>
                <w:sz w:val="24"/>
                <w:szCs w:val="24"/>
                <w:lang w:eastAsia="ru-RU"/>
              </w:rPr>
              <w:t>_________( Э</w:t>
            </w:r>
            <w:r>
              <w:rPr>
                <w:rFonts w:hint="default"/>
                <w:sz w:val="24"/>
                <w:szCs w:val="24"/>
                <w:lang w:val="en-US" w:eastAsia="ru-RU"/>
              </w:rPr>
              <w:t>.А.Довгаль</w:t>
            </w:r>
            <w:r>
              <w:rPr>
                <w:sz w:val="24"/>
                <w:szCs w:val="24"/>
                <w:lang w:eastAsia="ru-RU"/>
              </w:rPr>
              <w:t xml:space="preserve">  )</w:t>
            </w:r>
          </w:p>
          <w:p w14:paraId="2A41968D">
            <w:pPr>
              <w:tabs>
                <w:tab w:val="left" w:pos="284"/>
                <w:tab w:val="left" w:pos="426"/>
                <w:tab w:val="left" w:pos="6237"/>
              </w:tabs>
              <w:suppressAutoHyphens w:val="0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Принято решением педагогического совета протокол</w:t>
            </w:r>
          </w:p>
          <w:p w14:paraId="05C7E07A">
            <w:pPr>
              <w:tabs>
                <w:tab w:val="left" w:pos="284"/>
                <w:tab w:val="left" w:pos="426"/>
                <w:tab w:val="left" w:pos="6237"/>
              </w:tabs>
              <w:suppressAutoHyphens w:val="0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 28 августа 2025 г. №1</w:t>
            </w:r>
          </w:p>
          <w:p w14:paraId="79D4C469">
            <w:pPr>
              <w:tabs>
                <w:tab w:val="left" w:pos="284"/>
                <w:tab w:val="left" w:pos="426"/>
                <w:tab w:val="left" w:pos="6237"/>
              </w:tabs>
              <w:suppressAutoHyphens w:val="0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</w:p>
          <w:p w14:paraId="13F99254">
            <w:pPr>
              <w:tabs>
                <w:tab w:val="left" w:pos="284"/>
                <w:tab w:val="left" w:pos="426"/>
                <w:tab w:val="left" w:pos="6237"/>
              </w:tabs>
              <w:suppressAutoHyphens w:val="0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Рассмотрено и рекомендовано к утверждению на заседании МО</w:t>
            </w:r>
            <w:r>
              <w:rPr>
                <w:sz w:val="24"/>
                <w:szCs w:val="24"/>
                <w:lang w:eastAsia="ru-RU"/>
              </w:rPr>
              <w:br w:type="textWrapping"/>
            </w:r>
            <w:r>
              <w:rPr>
                <w:sz w:val="24"/>
                <w:szCs w:val="24"/>
                <w:lang w:eastAsia="ru-RU"/>
              </w:rPr>
              <w:t xml:space="preserve">протокол </w:t>
            </w:r>
            <w:r>
              <w:rPr>
                <w:sz w:val="24"/>
                <w:szCs w:val="24"/>
                <w:lang w:eastAsia="ru-RU"/>
              </w:rPr>
              <w:br w:type="textWrapping"/>
            </w:r>
            <w:r>
              <w:rPr>
                <w:sz w:val="24"/>
                <w:szCs w:val="24"/>
                <w:lang w:eastAsia="ru-RU"/>
              </w:rPr>
              <w:t>от «28» августа 2025г. № 1</w:t>
            </w:r>
          </w:p>
        </w:tc>
        <w:tc>
          <w:tcPr>
            <w:tcW w:w="3260" w:type="dxa"/>
          </w:tcPr>
          <w:p w14:paraId="6F30F63D">
            <w:pPr>
              <w:suppressAutoHyphens w:val="0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«Согласовано»</w:t>
            </w:r>
            <w:r>
              <w:rPr>
                <w:sz w:val="24"/>
                <w:szCs w:val="24"/>
                <w:lang w:eastAsia="ru-RU"/>
              </w:rPr>
              <w:br w:type="textWrapping"/>
            </w:r>
            <w:r>
              <w:rPr>
                <w:sz w:val="24"/>
                <w:szCs w:val="24"/>
                <w:lang w:eastAsia="ru-RU"/>
              </w:rPr>
              <w:t xml:space="preserve"> заместитель директора</w:t>
            </w:r>
            <w:r>
              <w:rPr>
                <w:sz w:val="24"/>
                <w:szCs w:val="24"/>
                <w:lang w:eastAsia="ru-RU"/>
              </w:rPr>
              <w:br w:type="textWrapping"/>
            </w:r>
            <w:r>
              <w:rPr>
                <w:sz w:val="24"/>
                <w:szCs w:val="24"/>
                <w:lang w:eastAsia="ru-RU"/>
              </w:rPr>
              <w:t>________ (О.Н. Персидская)</w:t>
            </w:r>
          </w:p>
          <w:p w14:paraId="4DB4AD8A">
            <w:pPr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28августа 2025г.</w:t>
            </w:r>
          </w:p>
        </w:tc>
        <w:tc>
          <w:tcPr>
            <w:tcW w:w="3261" w:type="dxa"/>
          </w:tcPr>
          <w:p w14:paraId="2A68534F">
            <w:pPr>
              <w:tabs>
                <w:tab w:val="left" w:pos="0"/>
                <w:tab w:val="left" w:pos="6237"/>
              </w:tabs>
              <w:suppressAutoHyphens w:val="0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Утверждено и введено в действие приказом</w:t>
            </w:r>
          </w:p>
          <w:p w14:paraId="7CDB851B">
            <w:pPr>
              <w:tabs>
                <w:tab w:val="left" w:pos="0"/>
                <w:tab w:val="left" w:pos="6237"/>
              </w:tabs>
              <w:suppressAutoHyphens w:val="0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 28 августа   2025г. № 312</w:t>
            </w:r>
          </w:p>
          <w:p w14:paraId="21BE5DF9">
            <w:pPr>
              <w:tabs>
                <w:tab w:val="left" w:pos="0"/>
                <w:tab w:val="left" w:pos="6237"/>
              </w:tabs>
              <w:suppressAutoHyphens w:val="0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</w:p>
        </w:tc>
      </w:tr>
    </w:tbl>
    <w:p w14:paraId="2C9A4831">
      <w:pPr>
        <w:suppressAutoHyphens w:val="0"/>
        <w:spacing w:after="200" w:line="276" w:lineRule="auto"/>
        <w:ind w:firstLine="0"/>
        <w:jc w:val="center"/>
        <w:rPr>
          <w:b/>
          <w:sz w:val="24"/>
          <w:szCs w:val="22"/>
          <w:lang w:eastAsia="ru-RU"/>
        </w:rPr>
      </w:pPr>
    </w:p>
    <w:p w14:paraId="7D2ED245">
      <w:pPr>
        <w:tabs>
          <w:tab w:val="left" w:pos="708"/>
        </w:tabs>
        <w:spacing w:line="100" w:lineRule="atLeast"/>
        <w:ind w:left="360" w:firstLine="0"/>
        <w:jc w:val="center"/>
        <w:textAlignment w:val="baseline"/>
        <w:rPr>
          <w:rFonts w:eastAsia="SimSun"/>
          <w:b/>
          <w:color w:val="00000A"/>
          <w:kern w:val="2"/>
          <w:szCs w:val="28"/>
        </w:rPr>
      </w:pPr>
    </w:p>
    <w:p w14:paraId="7565A3FD">
      <w:pPr>
        <w:tabs>
          <w:tab w:val="left" w:pos="708"/>
        </w:tabs>
        <w:spacing w:line="100" w:lineRule="atLeast"/>
        <w:ind w:left="360" w:firstLine="0"/>
        <w:jc w:val="center"/>
        <w:textAlignment w:val="baseline"/>
        <w:rPr>
          <w:rFonts w:eastAsia="SimSun"/>
          <w:b/>
          <w:color w:val="00000A"/>
          <w:kern w:val="2"/>
          <w:szCs w:val="28"/>
        </w:rPr>
      </w:pPr>
    </w:p>
    <w:p w14:paraId="7A25838B">
      <w:pPr>
        <w:tabs>
          <w:tab w:val="left" w:pos="708"/>
        </w:tabs>
        <w:spacing w:line="100" w:lineRule="atLeast"/>
        <w:ind w:left="360" w:firstLine="0"/>
        <w:jc w:val="center"/>
        <w:textAlignment w:val="baseline"/>
        <w:rPr>
          <w:rFonts w:eastAsia="SimSun"/>
          <w:b/>
          <w:color w:val="00000A"/>
          <w:kern w:val="2"/>
          <w:szCs w:val="28"/>
        </w:rPr>
      </w:pPr>
    </w:p>
    <w:p w14:paraId="79A86091">
      <w:pPr>
        <w:suppressAutoHyphens w:val="0"/>
        <w:spacing w:line="240" w:lineRule="auto"/>
        <w:ind w:firstLine="0"/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>Календарно-тематическое планирование</w:t>
      </w:r>
    </w:p>
    <w:p w14:paraId="101E7BD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 учебному предмету</w:t>
      </w:r>
    </w:p>
    <w:p w14:paraId="6CCC3C0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«Графика и письмо»  </w:t>
      </w:r>
    </w:p>
    <w:p w14:paraId="26C6A0A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для 11 « Б » класса (вариант 2)</w:t>
      </w:r>
    </w:p>
    <w:p w14:paraId="00EDDE0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на 2025-2026 учебный год</w:t>
      </w:r>
    </w:p>
    <w:p w14:paraId="305468D9">
      <w:pPr>
        <w:tabs>
          <w:tab w:val="left" w:pos="2190"/>
        </w:tabs>
        <w:suppressAutoHyphens w:val="0"/>
        <w:spacing w:after="200" w:line="240" w:lineRule="auto"/>
        <w:ind w:firstLine="0"/>
        <w:jc w:val="center"/>
        <w:rPr>
          <w:b/>
          <w:sz w:val="32"/>
          <w:szCs w:val="22"/>
          <w:lang w:eastAsia="ru-RU"/>
        </w:rPr>
      </w:pPr>
    </w:p>
    <w:p w14:paraId="06A0413E">
      <w:pPr>
        <w:tabs>
          <w:tab w:val="left" w:pos="2190"/>
        </w:tabs>
        <w:suppressAutoHyphens w:val="0"/>
        <w:spacing w:after="200" w:line="240" w:lineRule="auto"/>
        <w:ind w:firstLine="0"/>
        <w:jc w:val="center"/>
        <w:rPr>
          <w:b/>
          <w:sz w:val="32"/>
          <w:szCs w:val="22"/>
          <w:lang w:eastAsia="ru-RU"/>
        </w:rPr>
      </w:pPr>
    </w:p>
    <w:p w14:paraId="228C6C9A">
      <w:pPr>
        <w:tabs>
          <w:tab w:val="left" w:pos="2190"/>
        </w:tabs>
        <w:suppressAutoHyphens w:val="0"/>
        <w:spacing w:after="200" w:line="240" w:lineRule="auto"/>
        <w:ind w:firstLine="0"/>
        <w:jc w:val="center"/>
        <w:rPr>
          <w:b/>
          <w:sz w:val="32"/>
          <w:szCs w:val="22"/>
          <w:lang w:eastAsia="ru-RU"/>
        </w:rPr>
      </w:pPr>
    </w:p>
    <w:p w14:paraId="140EE44E">
      <w:pPr>
        <w:tabs>
          <w:tab w:val="left" w:pos="2190"/>
        </w:tabs>
        <w:suppressAutoHyphens w:val="0"/>
        <w:spacing w:after="200" w:line="240" w:lineRule="auto"/>
        <w:ind w:firstLine="0"/>
        <w:jc w:val="center"/>
        <w:rPr>
          <w:b/>
          <w:sz w:val="32"/>
          <w:szCs w:val="22"/>
          <w:lang w:eastAsia="ru-RU"/>
        </w:rPr>
      </w:pPr>
    </w:p>
    <w:p w14:paraId="58C3FF56">
      <w:pPr>
        <w:tabs>
          <w:tab w:val="left" w:pos="2190"/>
        </w:tabs>
        <w:suppressAutoHyphens w:val="0"/>
        <w:spacing w:after="200" w:line="240" w:lineRule="auto"/>
        <w:ind w:firstLine="0"/>
        <w:rPr>
          <w:b/>
          <w:sz w:val="32"/>
          <w:szCs w:val="22"/>
          <w:lang w:eastAsia="ru-RU"/>
        </w:rPr>
      </w:pPr>
    </w:p>
    <w:p w14:paraId="495158CB">
      <w:pPr>
        <w:spacing w:line="240" w:lineRule="auto"/>
        <w:rPr>
          <w:rFonts w:eastAsia="Calibri"/>
          <w:szCs w:val="28"/>
          <w:lang w:eastAsia="en-US"/>
        </w:rPr>
      </w:pPr>
      <w:r>
        <w:rPr>
          <w:rFonts w:eastAsia="Calibri"/>
          <w:szCs w:val="22"/>
          <w:lang w:eastAsia="en-US"/>
        </w:rPr>
        <w:t xml:space="preserve">                                           </w:t>
      </w:r>
      <w:r>
        <w:rPr>
          <w:rFonts w:eastAsia="Calibri"/>
          <w:szCs w:val="28"/>
          <w:lang w:eastAsia="en-US"/>
        </w:rPr>
        <w:t xml:space="preserve">Разработала: учитель </w:t>
      </w:r>
    </w:p>
    <w:p w14:paraId="5283B9F6">
      <w:pPr>
        <w:tabs>
          <w:tab w:val="left" w:pos="2190"/>
        </w:tabs>
        <w:suppressAutoHyphens w:val="0"/>
        <w:spacing w:after="200" w:line="240" w:lineRule="auto"/>
        <w:ind w:left="3828" w:firstLine="0"/>
        <w:jc w:val="left"/>
        <w:rPr>
          <w:rFonts w:eastAsia="Calibri"/>
          <w:szCs w:val="22"/>
          <w:lang w:eastAsia="en-US"/>
        </w:rPr>
      </w:pPr>
      <w:r>
        <w:rPr>
          <w:rFonts w:eastAsia="Calibri"/>
          <w:szCs w:val="28"/>
          <w:lang w:eastAsia="en-US"/>
        </w:rPr>
        <w:t>Бражник Ольга Владимировна</w:t>
      </w:r>
    </w:p>
    <w:p w14:paraId="0B2F6B08">
      <w:pPr>
        <w:tabs>
          <w:tab w:val="left" w:pos="2190"/>
        </w:tabs>
        <w:suppressAutoHyphens w:val="0"/>
        <w:spacing w:after="200" w:line="240" w:lineRule="auto"/>
        <w:ind w:firstLine="0"/>
        <w:jc w:val="left"/>
        <w:rPr>
          <w:rFonts w:eastAsia="Calibri"/>
          <w:szCs w:val="22"/>
          <w:lang w:eastAsia="en-US"/>
        </w:rPr>
      </w:pPr>
    </w:p>
    <w:p w14:paraId="2ECF5FE0">
      <w:pPr>
        <w:tabs>
          <w:tab w:val="left" w:pos="2190"/>
        </w:tabs>
        <w:suppressAutoHyphens w:val="0"/>
        <w:spacing w:after="200" w:line="240" w:lineRule="auto"/>
        <w:ind w:firstLine="0"/>
        <w:jc w:val="left"/>
        <w:rPr>
          <w:rFonts w:eastAsia="Calibri"/>
          <w:szCs w:val="22"/>
          <w:lang w:eastAsia="en-US"/>
        </w:rPr>
      </w:pPr>
    </w:p>
    <w:p w14:paraId="4CC09FA4">
      <w:pPr>
        <w:tabs>
          <w:tab w:val="left" w:pos="2190"/>
        </w:tabs>
        <w:suppressAutoHyphens w:val="0"/>
        <w:spacing w:after="200" w:line="240" w:lineRule="auto"/>
        <w:ind w:firstLine="0"/>
        <w:jc w:val="left"/>
        <w:rPr>
          <w:rFonts w:eastAsia="Calibri"/>
          <w:szCs w:val="22"/>
          <w:lang w:eastAsia="en-US"/>
        </w:rPr>
      </w:pPr>
    </w:p>
    <w:p w14:paraId="5F97BB72">
      <w:pPr>
        <w:tabs>
          <w:tab w:val="left" w:pos="2190"/>
        </w:tabs>
        <w:suppressAutoHyphens w:val="0"/>
        <w:spacing w:after="200" w:line="240" w:lineRule="auto"/>
        <w:ind w:firstLine="0"/>
        <w:jc w:val="left"/>
        <w:rPr>
          <w:rFonts w:eastAsia="Calibri"/>
          <w:szCs w:val="22"/>
          <w:lang w:eastAsia="en-US"/>
        </w:rPr>
      </w:pPr>
    </w:p>
    <w:p w14:paraId="3909DA7A">
      <w:pPr>
        <w:tabs>
          <w:tab w:val="left" w:pos="2190"/>
        </w:tabs>
        <w:suppressAutoHyphens w:val="0"/>
        <w:spacing w:after="200" w:line="240" w:lineRule="auto"/>
        <w:ind w:firstLine="0"/>
        <w:jc w:val="left"/>
        <w:rPr>
          <w:rFonts w:eastAsia="Calibri"/>
          <w:szCs w:val="22"/>
          <w:lang w:eastAsia="en-US"/>
        </w:rPr>
      </w:pPr>
    </w:p>
    <w:p w14:paraId="67205490">
      <w:pPr>
        <w:tabs>
          <w:tab w:val="left" w:pos="2190"/>
        </w:tabs>
        <w:suppressAutoHyphens w:val="0"/>
        <w:spacing w:after="200" w:line="240" w:lineRule="auto"/>
        <w:ind w:firstLine="0"/>
        <w:jc w:val="left"/>
        <w:rPr>
          <w:rFonts w:eastAsia="Calibri"/>
          <w:szCs w:val="22"/>
          <w:lang w:eastAsia="en-US"/>
        </w:rPr>
      </w:pPr>
    </w:p>
    <w:p w14:paraId="3DD3A444">
      <w:pPr>
        <w:tabs>
          <w:tab w:val="left" w:pos="2190"/>
        </w:tabs>
        <w:suppressAutoHyphens w:val="0"/>
        <w:spacing w:after="200" w:line="240" w:lineRule="auto"/>
        <w:ind w:firstLine="0"/>
        <w:jc w:val="left"/>
        <w:rPr>
          <w:rFonts w:eastAsia="Calibri"/>
          <w:szCs w:val="22"/>
          <w:lang w:eastAsia="en-US"/>
        </w:rPr>
      </w:pPr>
    </w:p>
    <w:p w14:paraId="540BF8C0">
      <w:pPr>
        <w:suppressAutoHyphens w:val="0"/>
        <w:spacing w:line="240" w:lineRule="auto"/>
        <w:ind w:firstLine="0"/>
        <w:jc w:val="center"/>
        <w:rPr>
          <w:b/>
          <w:sz w:val="36"/>
          <w:szCs w:val="36"/>
          <w:lang w:eastAsia="ru-RU"/>
        </w:rPr>
      </w:pPr>
    </w:p>
    <w:p w14:paraId="608B24BF">
      <w:pPr>
        <w:suppressAutoHyphens w:val="0"/>
        <w:spacing w:line="240" w:lineRule="auto"/>
        <w:ind w:firstLine="0"/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>Календарно-тематическое планирование</w:t>
      </w:r>
    </w:p>
    <w:p w14:paraId="3D0B7BD5">
      <w:pPr>
        <w:tabs>
          <w:tab w:val="left" w:pos="2190"/>
        </w:tabs>
        <w:suppressAutoHyphens w:val="0"/>
        <w:spacing w:after="200" w:line="240" w:lineRule="auto"/>
        <w:ind w:firstLine="0"/>
        <w:rPr>
          <w:b/>
          <w:sz w:val="32"/>
          <w:szCs w:val="22"/>
          <w:lang w:eastAsia="ru-RU"/>
        </w:rPr>
      </w:pPr>
      <w:r>
        <w:rPr>
          <w:b/>
          <w:sz w:val="36"/>
          <w:szCs w:val="36"/>
          <w:lang w:eastAsia="ru-RU"/>
        </w:rPr>
        <w:t xml:space="preserve">              по </w:t>
      </w:r>
      <w:r>
        <w:rPr>
          <w:b/>
          <w:sz w:val="32"/>
          <w:szCs w:val="22"/>
          <w:lang w:eastAsia="ru-RU"/>
        </w:rPr>
        <w:t>графике и письму 11 «Б» класс (вариант 2)</w:t>
      </w:r>
    </w:p>
    <w:tbl>
      <w:tblPr>
        <w:tblStyle w:val="6"/>
        <w:tblW w:w="10110" w:type="dxa"/>
        <w:tblInd w:w="-318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54"/>
        <w:gridCol w:w="5491"/>
        <w:gridCol w:w="1156"/>
        <w:gridCol w:w="1254"/>
        <w:gridCol w:w="1455"/>
      </w:tblGrid>
      <w:tr w14:paraId="4A9D5A3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FF4AB52">
            <w:pPr>
              <w:spacing w:line="240" w:lineRule="auto"/>
              <w:ind w:firstLine="0"/>
              <w:jc w:val="center"/>
              <w:rPr>
                <w:b/>
                <w:szCs w:val="28"/>
                <w:lang w:eastAsia="hi-IN" w:bidi="hi-IN"/>
              </w:rPr>
            </w:pPr>
            <w:r>
              <w:rPr>
                <w:b/>
                <w:szCs w:val="28"/>
                <w:lang w:eastAsia="hi-IN" w:bidi="hi-IN"/>
              </w:rPr>
              <w:t>№ п\п</w:t>
            </w:r>
          </w:p>
        </w:tc>
        <w:tc>
          <w:tcPr>
            <w:tcW w:w="5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12688F3">
            <w:pPr>
              <w:spacing w:line="240" w:lineRule="auto"/>
              <w:jc w:val="center"/>
              <w:rPr>
                <w:b/>
                <w:szCs w:val="28"/>
                <w:lang w:eastAsia="hi-IN" w:bidi="hi-IN"/>
              </w:rPr>
            </w:pPr>
            <w:r>
              <w:rPr>
                <w:b/>
                <w:szCs w:val="28"/>
                <w:lang w:eastAsia="hi-IN" w:bidi="hi-IN"/>
              </w:rPr>
              <w:t>Тема урока</w:t>
            </w: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B0C495E">
            <w:pPr>
              <w:spacing w:line="240" w:lineRule="auto"/>
              <w:ind w:firstLine="0"/>
              <w:jc w:val="center"/>
              <w:rPr>
                <w:b/>
                <w:szCs w:val="28"/>
                <w:lang w:eastAsia="hi-IN" w:bidi="hi-IN"/>
              </w:rPr>
            </w:pPr>
            <w:r>
              <w:rPr>
                <w:b/>
                <w:szCs w:val="28"/>
                <w:lang w:eastAsia="hi-IN" w:bidi="hi-IN"/>
              </w:rPr>
              <w:t>Кол-во</w:t>
            </w:r>
          </w:p>
          <w:p w14:paraId="0A434D85">
            <w:pPr>
              <w:spacing w:line="240" w:lineRule="auto"/>
              <w:ind w:firstLine="0"/>
              <w:jc w:val="center"/>
              <w:rPr>
                <w:b/>
                <w:szCs w:val="28"/>
                <w:lang w:eastAsia="hi-IN" w:bidi="hi-IN"/>
              </w:rPr>
            </w:pPr>
            <w:r>
              <w:rPr>
                <w:b/>
                <w:szCs w:val="28"/>
                <w:lang w:eastAsia="hi-IN" w:bidi="hi-IN"/>
              </w:rPr>
              <w:t>часов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E7A3D89">
            <w:pPr>
              <w:spacing w:line="240" w:lineRule="auto"/>
              <w:jc w:val="center"/>
              <w:rPr>
                <w:b/>
                <w:szCs w:val="28"/>
                <w:lang w:eastAsia="hi-IN" w:bidi="hi-IN"/>
              </w:rPr>
            </w:pPr>
            <w:r>
              <w:rPr>
                <w:b/>
                <w:szCs w:val="28"/>
                <w:lang w:eastAsia="hi-IN" w:bidi="hi-IN"/>
              </w:rPr>
              <w:t>Дата проведения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D4EF96F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  <w:szCs w:val="28"/>
                <w:lang w:eastAsia="hi-IN" w:bidi="hi-IN"/>
              </w:rPr>
              <w:t>Примечания</w:t>
            </w:r>
          </w:p>
        </w:tc>
      </w:tr>
      <w:tr w14:paraId="191DDB2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212E054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</w:t>
            </w:r>
          </w:p>
        </w:tc>
        <w:tc>
          <w:tcPr>
            <w:tcW w:w="5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F5F5A48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Линии. Рисование замкнутых линий под музыку «Облака».</w:t>
            </w: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100702C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3ADFBA8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01.09.25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26F0F0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46D2AB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BEBC2EC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2</w:t>
            </w:r>
          </w:p>
        </w:tc>
        <w:tc>
          <w:tcPr>
            <w:tcW w:w="5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5E1058F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«Волшебный цветок». Рисование по точкам-ориентирам.</w:t>
            </w: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9B1BADE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300B9D8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02.09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1CD91AD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11ED226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8AE821D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3</w:t>
            </w:r>
          </w:p>
        </w:tc>
        <w:tc>
          <w:tcPr>
            <w:tcW w:w="5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5ACDF6C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Звуки и буквы. «Написание» гласных букв по контурным линиям. Упражнения на зрительную ориентировку на листе.</w:t>
            </w: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FDB6C02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155F513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03.09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6B3A410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2C4BA21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A492614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4</w:t>
            </w:r>
          </w:p>
        </w:tc>
        <w:tc>
          <w:tcPr>
            <w:tcW w:w="5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26B3EE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Звуки и буквы. Письмо по образцам прописных гласных букв. Упражнения с трафаретами: дерево, осенние листья.</w:t>
            </w: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E8D9127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0F69EE9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04.09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8714141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208E4C4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B31056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5</w:t>
            </w:r>
          </w:p>
        </w:tc>
        <w:tc>
          <w:tcPr>
            <w:tcW w:w="549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168BF55">
            <w:pPr>
              <w:widowControl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Звуки и буквы. Письмо по обводке и образцам слов ау, уа. Звукобуквенный анализ слов.</w:t>
            </w:r>
          </w:p>
        </w:tc>
        <w:tc>
          <w:tcPr>
            <w:tcW w:w="115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87A9C02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4822D45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08.09</w:t>
            </w:r>
          </w:p>
        </w:tc>
        <w:tc>
          <w:tcPr>
            <w:tcW w:w="14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1C0ABA7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073B267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3B09680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6</w:t>
            </w:r>
          </w:p>
        </w:tc>
        <w:tc>
          <w:tcPr>
            <w:tcW w:w="549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1AC44A2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«Осенний лес». Дорисовка цветными пятнами: «Осеннее дерево».</w:t>
            </w:r>
          </w:p>
        </w:tc>
        <w:tc>
          <w:tcPr>
            <w:tcW w:w="115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88D4EC3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E860B23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09.09</w:t>
            </w:r>
          </w:p>
        </w:tc>
        <w:tc>
          <w:tcPr>
            <w:tcW w:w="14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EEE48F4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19C965A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75D8664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7</w:t>
            </w:r>
          </w:p>
        </w:tc>
        <w:tc>
          <w:tcPr>
            <w:tcW w:w="549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550FCE6">
            <w:pPr>
              <w:widowControl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М,м. Письмо элементов строчной буквы м, письмо буквы м по обводке.</w:t>
            </w:r>
          </w:p>
        </w:tc>
        <w:tc>
          <w:tcPr>
            <w:tcW w:w="115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1955849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459260E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10.09</w:t>
            </w:r>
          </w:p>
          <w:p w14:paraId="215EF17C">
            <w:pPr>
              <w:rPr>
                <w:lang w:eastAsia="hi-IN" w:bidi="hi-IN"/>
              </w:rPr>
            </w:pPr>
          </w:p>
        </w:tc>
        <w:tc>
          <w:tcPr>
            <w:tcW w:w="14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ABAED67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5F98BD4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5C1E038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8</w:t>
            </w:r>
          </w:p>
        </w:tc>
        <w:tc>
          <w:tcPr>
            <w:tcW w:w="549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2025D5D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М,м. Письмо по обводке и образцам слогов ма, му, ум, ам.</w:t>
            </w:r>
          </w:p>
        </w:tc>
        <w:tc>
          <w:tcPr>
            <w:tcW w:w="115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297B7DF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6179D09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11.09</w:t>
            </w:r>
          </w:p>
        </w:tc>
        <w:tc>
          <w:tcPr>
            <w:tcW w:w="14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C4E111B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4021661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FD958EC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9</w:t>
            </w:r>
          </w:p>
        </w:tc>
        <w:tc>
          <w:tcPr>
            <w:tcW w:w="549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948A7B3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М,м. Рисунок в круге. Письмо слогов с изученными буквами.</w:t>
            </w:r>
          </w:p>
        </w:tc>
        <w:tc>
          <w:tcPr>
            <w:tcW w:w="115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8CC7A37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11A5828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15.09</w:t>
            </w:r>
          </w:p>
        </w:tc>
        <w:tc>
          <w:tcPr>
            <w:tcW w:w="14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3E713AA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6430080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4B5A869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10</w:t>
            </w:r>
          </w:p>
        </w:tc>
        <w:tc>
          <w:tcPr>
            <w:tcW w:w="549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55B15E7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С,с. Письмо по обводке и образцам строчной и прописной буквы.</w:t>
            </w:r>
          </w:p>
        </w:tc>
        <w:tc>
          <w:tcPr>
            <w:tcW w:w="115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F1E861B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E002AB5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16.09</w:t>
            </w:r>
          </w:p>
        </w:tc>
        <w:tc>
          <w:tcPr>
            <w:tcW w:w="14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4D8CC14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5E9338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5F135B3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11</w:t>
            </w:r>
          </w:p>
        </w:tc>
        <w:tc>
          <w:tcPr>
            <w:tcW w:w="549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A3CEBE9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С,с. Письмо слогов и слов по обводке и образцам. Рисование на манке линий вертикальных, горизонтальных, волнистых.</w:t>
            </w:r>
          </w:p>
        </w:tc>
        <w:tc>
          <w:tcPr>
            <w:tcW w:w="115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AAFFB4E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3988037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17.09</w:t>
            </w:r>
          </w:p>
        </w:tc>
        <w:tc>
          <w:tcPr>
            <w:tcW w:w="14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A1884CC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CF30CA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CF79473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12</w:t>
            </w:r>
          </w:p>
        </w:tc>
        <w:tc>
          <w:tcPr>
            <w:tcW w:w="549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0DED950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Х,х. Выделение буквы в словах, письмо буквы по точкам, по образцам. </w:t>
            </w:r>
          </w:p>
        </w:tc>
        <w:tc>
          <w:tcPr>
            <w:tcW w:w="115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DD7587E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2F42BD1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18.09</w:t>
            </w:r>
          </w:p>
        </w:tc>
        <w:tc>
          <w:tcPr>
            <w:tcW w:w="14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721CEA3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4ACA7BE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E72C0BF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13</w:t>
            </w:r>
          </w:p>
        </w:tc>
        <w:tc>
          <w:tcPr>
            <w:tcW w:w="549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749C932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Х,х. Письмо по обводке и образцам прописных и строчных букв. Письмо слогов и слов.</w:t>
            </w:r>
          </w:p>
        </w:tc>
        <w:tc>
          <w:tcPr>
            <w:tcW w:w="115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1BD9DC3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9C213FE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22.09</w:t>
            </w:r>
          </w:p>
        </w:tc>
        <w:tc>
          <w:tcPr>
            <w:tcW w:w="14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0369835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EA46B6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3A91A6A3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14</w:t>
            </w:r>
          </w:p>
        </w:tc>
        <w:tc>
          <w:tcPr>
            <w:tcW w:w="5491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1A66A9C2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Ш,ш. Обводка по трафарету буквы, письмо по точкам.</w:t>
            </w:r>
          </w:p>
        </w:tc>
        <w:tc>
          <w:tcPr>
            <w:tcW w:w="1156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61810DE6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096B7B87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23.09</w:t>
            </w:r>
          </w:p>
        </w:tc>
        <w:tc>
          <w:tcPr>
            <w:tcW w:w="1455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 w14:paraId="3E0D1973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E2E614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1C74364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15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5D01C50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Ш, ш. Письмо буквы по обводке и образцам. Обводка по  трафарету: «Шары», «Шалаш»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48E2EF4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B16E959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24.09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1084E12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6605CAE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F0BE7BF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16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31B2A4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Ш, ш. Составление слогов и слов и письмо по обводке и образцам.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5ECD8E5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BFAEB88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25.09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5E8BE60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05E2C73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CA38587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17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634CF5B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Л,л. Обводка по трафарету. Письмо буквы по точкам.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291AE74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FD87748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01.10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6463414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2762410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5B6BDB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18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771D8FF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Л л. Письмо по обводке и образцам строчной и прописной буквы.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56EB70C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6C70609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02.10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E3DDB2D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0083026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5624FBC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19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11C9C5F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Л,л. Рисование предметов, в которых есть буква Л,л.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DB7EF66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458F5DA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06.10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18453AC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43407E0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11B13D6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20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EFAE0F5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Л л. Письмо слогов по обводке, по образцам. Нахождение и выделение слогов ла, ло, лу в словах.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F830DBA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DCB5F1B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07.10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CAB3849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06CF071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AB860AC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21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BEC4EE3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Н н. Письмо печатной буквы и по обводке. Нахождение и выделение в тексте.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60BEFDF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FAC420E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08.10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C9AA0FD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5E60095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AD19565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22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34A709D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Н н. Письмо по обводке и образцам строчной и прописной буквы.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DB96CB1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DB27234">
            <w:pPr>
              <w:pStyle w:val="33"/>
              <w:ind w:firstLine="0"/>
              <w:jc w:val="left"/>
              <w:rPr>
                <w:lang w:eastAsia="hi-IN" w:bidi="hi-IN"/>
              </w:rPr>
            </w:pPr>
            <w:r>
              <w:rPr>
                <w:lang w:eastAsia="hi-IN" w:bidi="hi-IN"/>
              </w:rPr>
              <w:t>09.10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98CEC51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491D34C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FF1A8C9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23</w:t>
            </w:r>
          </w:p>
        </w:tc>
        <w:tc>
          <w:tcPr>
            <w:tcW w:w="549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1BF9CA8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Н н. Письмо слогов по обводке, по образцам. Нахождение и выделение слогов  в словах.</w:t>
            </w:r>
          </w:p>
        </w:tc>
        <w:tc>
          <w:tcPr>
            <w:tcW w:w="115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638B163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C3C46F8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13.10</w:t>
            </w:r>
          </w:p>
        </w:tc>
        <w:tc>
          <w:tcPr>
            <w:tcW w:w="14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7F3BD8A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15FDDCD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74D0E5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24</w:t>
            </w:r>
          </w:p>
        </w:tc>
        <w:tc>
          <w:tcPr>
            <w:tcW w:w="549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0197F7A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Н,н. Письмо слов с изученными буквами по обводе, образцам. </w:t>
            </w:r>
          </w:p>
        </w:tc>
        <w:tc>
          <w:tcPr>
            <w:tcW w:w="115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50E66A5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5F2CC1D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14.10</w:t>
            </w:r>
          </w:p>
        </w:tc>
        <w:tc>
          <w:tcPr>
            <w:tcW w:w="14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49805E8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2B5EE68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A9DA480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25</w:t>
            </w:r>
          </w:p>
        </w:tc>
        <w:tc>
          <w:tcPr>
            <w:tcW w:w="549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97CE72D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Р,р. Обводка по трафарету буквы. Письмо печатной буквы по точкам.</w:t>
            </w:r>
          </w:p>
        </w:tc>
        <w:tc>
          <w:tcPr>
            <w:tcW w:w="115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106C406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FA8F8FC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15.10</w:t>
            </w:r>
          </w:p>
        </w:tc>
        <w:tc>
          <w:tcPr>
            <w:tcW w:w="14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E47D563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FE6C5E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7C1DFF1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26</w:t>
            </w:r>
          </w:p>
        </w:tc>
        <w:tc>
          <w:tcPr>
            <w:tcW w:w="549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85E3F82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Р р.  Письмо по обводке и образцам строчной и прописной буквы. </w:t>
            </w:r>
          </w:p>
        </w:tc>
        <w:tc>
          <w:tcPr>
            <w:tcW w:w="115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4412008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725F1EE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16.10</w:t>
            </w:r>
          </w:p>
        </w:tc>
        <w:tc>
          <w:tcPr>
            <w:tcW w:w="14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B229768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07569D0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55C7593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27</w:t>
            </w:r>
          </w:p>
        </w:tc>
        <w:tc>
          <w:tcPr>
            <w:tcW w:w="549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DCECA0C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Р р.  Письмо слогов по обводке, по образцам. Нахождение и выделение слогов  в словах.</w:t>
            </w:r>
          </w:p>
        </w:tc>
        <w:tc>
          <w:tcPr>
            <w:tcW w:w="115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FC9A91E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437C3EC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20.10</w:t>
            </w:r>
          </w:p>
        </w:tc>
        <w:tc>
          <w:tcPr>
            <w:tcW w:w="14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6F82E25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0D386A4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7EBFEA8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28</w:t>
            </w:r>
          </w:p>
        </w:tc>
        <w:tc>
          <w:tcPr>
            <w:tcW w:w="549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BD4AD2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Р р.  Письмо слов с изученными буквами по обводе, образцам. </w:t>
            </w:r>
          </w:p>
        </w:tc>
        <w:tc>
          <w:tcPr>
            <w:tcW w:w="115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8778F11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26E9FD8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21.10</w:t>
            </w:r>
          </w:p>
        </w:tc>
        <w:tc>
          <w:tcPr>
            <w:tcW w:w="14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23CECD2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6CD08A8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5262BED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29</w:t>
            </w:r>
          </w:p>
        </w:tc>
        <w:tc>
          <w:tcPr>
            <w:tcW w:w="549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367A5D4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Р,р. Рисование предметов, в которых есть звук р.</w:t>
            </w:r>
          </w:p>
        </w:tc>
        <w:tc>
          <w:tcPr>
            <w:tcW w:w="115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4886698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96871B8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22.10</w:t>
            </w:r>
          </w:p>
        </w:tc>
        <w:tc>
          <w:tcPr>
            <w:tcW w:w="14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09E4EC2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1EB5ED5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5F72FA0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30</w:t>
            </w:r>
          </w:p>
        </w:tc>
        <w:tc>
          <w:tcPr>
            <w:tcW w:w="549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CBB7718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Р,р. Списывание буквы и слов с прописей.</w:t>
            </w:r>
          </w:p>
        </w:tc>
        <w:tc>
          <w:tcPr>
            <w:tcW w:w="115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4A5622F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ABE4EF0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23.10</w:t>
            </w:r>
          </w:p>
        </w:tc>
        <w:tc>
          <w:tcPr>
            <w:tcW w:w="14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68EF741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5506019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FED7DB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31</w:t>
            </w:r>
          </w:p>
        </w:tc>
        <w:tc>
          <w:tcPr>
            <w:tcW w:w="549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2579270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К,к. Обводка по трафарету буквы. Письмо печатной буквы по точкам. </w:t>
            </w:r>
          </w:p>
        </w:tc>
        <w:tc>
          <w:tcPr>
            <w:tcW w:w="115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FE41729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3C8F774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05.11</w:t>
            </w:r>
          </w:p>
        </w:tc>
        <w:tc>
          <w:tcPr>
            <w:tcW w:w="14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72C2731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2ч</w:t>
            </w:r>
          </w:p>
        </w:tc>
      </w:tr>
      <w:tr w14:paraId="4A69141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616A4435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32</w:t>
            </w:r>
          </w:p>
        </w:tc>
        <w:tc>
          <w:tcPr>
            <w:tcW w:w="5491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2823218B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 Звук и буква К,к. Рисование предметов, в которых есть буква «к».</w:t>
            </w:r>
          </w:p>
        </w:tc>
        <w:tc>
          <w:tcPr>
            <w:tcW w:w="1156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5ED7EA14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6928B359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06.10</w:t>
            </w:r>
          </w:p>
        </w:tc>
        <w:tc>
          <w:tcPr>
            <w:tcW w:w="1455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 w14:paraId="75BB8E8D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3F9F83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AD3E7DF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33</w:t>
            </w:r>
          </w:p>
          <w:p w14:paraId="582D6CF9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899CC5D">
            <w:pPr>
              <w:spacing w:line="100" w:lineRule="atLeast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К,к. Копирование печатной буквы «к».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3AA6091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  <w:p w14:paraId="7AF9D44E">
            <w:pPr>
              <w:pStyle w:val="33"/>
              <w:rPr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BA0A0C3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10.11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5C09C89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</w:p>
        </w:tc>
      </w:tr>
      <w:tr w14:paraId="5A3D70A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1E78F5F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34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4B4F02F">
            <w:pPr>
              <w:spacing w:line="100" w:lineRule="atLeast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К,к. Письмо по обводке и образцам строчной буквы к.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A9CF7EA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B860775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11.11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24D0FFE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</w:p>
        </w:tc>
      </w:tr>
      <w:tr w14:paraId="38406D0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862072D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35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B9A3B63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К,к. Письмо по обводке и образцам слогов, слов. Нахождение и выделение слога в словах.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AFA4596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030848D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12.11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3B8A494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07A0DAE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E42970B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36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2E3841D">
            <w:pPr>
              <w:widowControl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П,п. Обводка по трафарету буквы, письмо буквы по точка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0047329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A6BF8C7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13.11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F71F339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0837944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8926273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37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1DDDD0E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П п.  Письмо по обводке и образцам строчной и прописной буквы. 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473A81D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1577403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17.11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28145B3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740D7F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5AC8BC6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38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C6AD40C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П п.  Письмо слогов по обводке, по образцам. Нахождение и выделение слогов  в словах.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0E8A78B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0D67BA5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18.11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A6519CD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46317B9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CD27294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39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3AF3D9D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П п. Письмо слов с изученными буквами по обводе, образцам. 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1605435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7FA2610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19.11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0D487B4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6E02BD9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1CDF674">
            <w:pPr>
              <w:spacing w:line="100" w:lineRule="atLeast"/>
              <w:ind w:firstLine="0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549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00CC528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szCs w:val="28"/>
              </w:rPr>
              <w:t>Звук и буква Т,т. Обводка по трафарету, письмо буквы по точкам.</w:t>
            </w:r>
          </w:p>
        </w:tc>
        <w:tc>
          <w:tcPr>
            <w:tcW w:w="115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B49E2A8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78EF547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20.11</w:t>
            </w:r>
          </w:p>
        </w:tc>
        <w:tc>
          <w:tcPr>
            <w:tcW w:w="14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29F128B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69964EE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BD51921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41</w:t>
            </w:r>
          </w:p>
        </w:tc>
        <w:tc>
          <w:tcPr>
            <w:tcW w:w="5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3941183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Т, т. Написание по обводке и образцам печатной и прописной буквы т.</w:t>
            </w:r>
          </w:p>
        </w:tc>
        <w:tc>
          <w:tcPr>
            <w:tcW w:w="115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D7DDA23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0A15F52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24.11</w:t>
            </w:r>
          </w:p>
        </w:tc>
        <w:tc>
          <w:tcPr>
            <w:tcW w:w="14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59C06FD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12DB744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477B3C1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42</w:t>
            </w:r>
          </w:p>
        </w:tc>
        <w:tc>
          <w:tcPr>
            <w:tcW w:w="5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BA476FC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Т, т. Слоги с буквой Т, т,  Письмо слогов по контурным линиям.</w:t>
            </w:r>
          </w:p>
        </w:tc>
        <w:tc>
          <w:tcPr>
            <w:tcW w:w="115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D5B8DD8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DA61B13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25.11</w:t>
            </w:r>
          </w:p>
        </w:tc>
        <w:tc>
          <w:tcPr>
            <w:tcW w:w="14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B174C1D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2FE8B06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3CCF3C2">
            <w:pPr>
              <w:spacing w:line="100" w:lineRule="atLeast"/>
              <w:ind w:firstLine="0"/>
              <w:rPr>
                <w:szCs w:val="28"/>
              </w:rPr>
            </w:pPr>
            <w:r>
              <w:rPr>
                <w:szCs w:val="28"/>
              </w:rPr>
              <w:t>43</w:t>
            </w:r>
          </w:p>
        </w:tc>
        <w:tc>
          <w:tcPr>
            <w:tcW w:w="549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03D2061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szCs w:val="28"/>
              </w:rPr>
              <w:t>Звук и буква Т,т. Письмо по обводке и образцам прописной буквы, имен.</w:t>
            </w:r>
          </w:p>
        </w:tc>
        <w:tc>
          <w:tcPr>
            <w:tcW w:w="115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D747EC8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E848DC5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26.11</w:t>
            </w:r>
          </w:p>
        </w:tc>
        <w:tc>
          <w:tcPr>
            <w:tcW w:w="14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88F943F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2CBB3C9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A060F14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44</w:t>
            </w:r>
          </w:p>
        </w:tc>
        <w:tc>
          <w:tcPr>
            <w:tcW w:w="5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47E2CD3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Т, т. Письмо слов по обводке и образцам.</w:t>
            </w:r>
          </w:p>
        </w:tc>
        <w:tc>
          <w:tcPr>
            <w:tcW w:w="115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3C9AB4D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99F408C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27.11</w:t>
            </w:r>
          </w:p>
        </w:tc>
        <w:tc>
          <w:tcPr>
            <w:tcW w:w="14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E75F2C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42F39DB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FDB8191">
            <w:pPr>
              <w:spacing w:line="100" w:lineRule="atLeast"/>
              <w:ind w:firstLine="0"/>
              <w:rPr>
                <w:rFonts w:eastAsia="Gungsuh"/>
                <w:szCs w:val="28"/>
              </w:rPr>
            </w:pPr>
            <w:r>
              <w:rPr>
                <w:rFonts w:eastAsia="Gungsuh"/>
                <w:szCs w:val="28"/>
              </w:rPr>
              <w:t>45</w:t>
            </w:r>
          </w:p>
        </w:tc>
        <w:tc>
          <w:tcPr>
            <w:tcW w:w="549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02B3CAB">
            <w:pPr>
              <w:widowControl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rFonts w:eastAsia="Gungsuh"/>
                <w:szCs w:val="28"/>
              </w:rPr>
              <w:t>Натюрморты. Обучение рисованию натюрмортов (грибы, овощи и фрукты) с помощью трафаретов.</w:t>
            </w:r>
          </w:p>
        </w:tc>
        <w:tc>
          <w:tcPr>
            <w:tcW w:w="115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4DCA0FF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75AC93D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01.12</w:t>
            </w:r>
          </w:p>
        </w:tc>
        <w:tc>
          <w:tcPr>
            <w:tcW w:w="14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B5CA7B2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5BA6CAB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09AB7A8">
            <w:pPr>
              <w:spacing w:line="100" w:lineRule="atLeast"/>
              <w:ind w:firstLine="0"/>
              <w:rPr>
                <w:rFonts w:eastAsia="Gungsuh"/>
                <w:szCs w:val="28"/>
              </w:rPr>
            </w:pPr>
            <w:r>
              <w:rPr>
                <w:rFonts w:eastAsia="Gungsuh"/>
                <w:szCs w:val="28"/>
              </w:rPr>
              <w:t>46</w:t>
            </w:r>
          </w:p>
        </w:tc>
        <w:tc>
          <w:tcPr>
            <w:tcW w:w="549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B31B7F2">
            <w:pPr>
              <w:widowControl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rFonts w:eastAsia="Gungsuh"/>
                <w:szCs w:val="28"/>
              </w:rPr>
              <w:t>Звук и буква З, з. Обводка по трафарету и письмо по точкам буквы.</w:t>
            </w:r>
          </w:p>
        </w:tc>
        <w:tc>
          <w:tcPr>
            <w:tcW w:w="115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413D49F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 ч</w:t>
            </w:r>
          </w:p>
        </w:tc>
        <w:tc>
          <w:tcPr>
            <w:tcW w:w="12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B886F54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02.12</w:t>
            </w:r>
          </w:p>
        </w:tc>
        <w:tc>
          <w:tcPr>
            <w:tcW w:w="14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3B9EE91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92FAB2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A5074C4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47</w:t>
            </w:r>
          </w:p>
        </w:tc>
        <w:tc>
          <w:tcPr>
            <w:tcW w:w="549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7DCFF2D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 З. Написание по контуру. «Письмо» на манке длинных и коротких линий.</w:t>
            </w:r>
          </w:p>
        </w:tc>
        <w:tc>
          <w:tcPr>
            <w:tcW w:w="115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66C5E31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A6CEC4F">
            <w:pPr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03.12</w:t>
            </w:r>
          </w:p>
        </w:tc>
        <w:tc>
          <w:tcPr>
            <w:tcW w:w="14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CF9F096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493CA1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AE3369F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48</w:t>
            </w:r>
          </w:p>
        </w:tc>
        <w:tc>
          <w:tcPr>
            <w:tcW w:w="549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23D2D24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 Звук и буква з,з. Письмо по обводке и образцам прописной буквы з, слогов с ней.</w:t>
            </w:r>
          </w:p>
        </w:tc>
        <w:tc>
          <w:tcPr>
            <w:tcW w:w="115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09838D8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 ч</w:t>
            </w:r>
          </w:p>
        </w:tc>
        <w:tc>
          <w:tcPr>
            <w:tcW w:w="12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1D57244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04.12</w:t>
            </w:r>
          </w:p>
        </w:tc>
        <w:tc>
          <w:tcPr>
            <w:tcW w:w="14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A531F09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6E2CB2A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0F33026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49</w:t>
            </w:r>
          </w:p>
        </w:tc>
        <w:tc>
          <w:tcPr>
            <w:tcW w:w="549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EDE7CF5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Игры с красками (пальчиками):»Падает снег».</w:t>
            </w:r>
          </w:p>
        </w:tc>
        <w:tc>
          <w:tcPr>
            <w:tcW w:w="115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47DF66B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F47B57C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08.12</w:t>
            </w:r>
          </w:p>
        </w:tc>
        <w:tc>
          <w:tcPr>
            <w:tcW w:w="14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EEA4ED0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15C36A4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09E23D7E">
            <w:pPr>
              <w:spacing w:line="100" w:lineRule="atLeast"/>
              <w:ind w:firstLine="0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5491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71D49B06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szCs w:val="28"/>
              </w:rPr>
              <w:t xml:space="preserve"> Звук и буква З,з. Письмо по обводке и образцам прописной буквы З, списывание с прописей.</w:t>
            </w:r>
          </w:p>
        </w:tc>
        <w:tc>
          <w:tcPr>
            <w:tcW w:w="1156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100CC0D3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 ч</w:t>
            </w:r>
          </w:p>
        </w:tc>
        <w:tc>
          <w:tcPr>
            <w:tcW w:w="1254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0880502A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09.12</w:t>
            </w:r>
          </w:p>
        </w:tc>
        <w:tc>
          <w:tcPr>
            <w:tcW w:w="1455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 w14:paraId="5DB1E6A1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0CC6543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B12420C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51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56F30D5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 В. </w:t>
            </w:r>
            <w:r>
              <w:rPr>
                <w:szCs w:val="28"/>
              </w:rPr>
              <w:t>Письмо печатной буквы В.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376A971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74A3B3C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10.12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F958D7D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0D4FB24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4056B18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52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06B8E85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Звук и буква В. </w:t>
            </w:r>
            <w:r>
              <w:rPr>
                <w:szCs w:val="28"/>
              </w:rPr>
              <w:t>Письмо элементов прописной буквы В. Письмо буквы В.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EC6A4B1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85164FC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11.12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7BF1FBF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05ECBAB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45554B5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53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1C88AD9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В.  Письмо прописной буквы В по контурным линиям, по образцам.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86309B3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529BA24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15.12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3249571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6D0565B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7F3B919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54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CDAB544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В. Письмо слов с буквой в, имени « Вова».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A540BE4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34877B4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16.12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78F7437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5EBE17A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1E51C3C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55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AB705DF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«Рисуночное письмо». «Ворона». Раскрашивание с опорой на образец.  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562E931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3611387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17.12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0D34438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F276D4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B02F2D3">
            <w:pPr>
              <w:spacing w:line="100" w:lineRule="atLeast"/>
              <w:ind w:firstLine="0"/>
              <w:rPr>
                <w:szCs w:val="28"/>
                <w:lang w:eastAsia="hi-IN" w:bidi="hi-IN"/>
              </w:rPr>
            </w:pPr>
            <w:r>
              <w:rPr>
                <w:szCs w:val="28"/>
                <w:lang w:eastAsia="hi-IN" w:bidi="hi-IN"/>
              </w:rPr>
              <w:t>56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99B7C5">
            <w:pPr>
              <w:spacing w:line="240" w:lineRule="auto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szCs w:val="28"/>
                <w:lang w:eastAsia="hi-IN" w:bidi="hi-IN"/>
              </w:rPr>
              <w:t>Краски. Игры с красками,  создание цветовых пятен: «Снег идет», « Деревья в снегу»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6272F2B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51ACBEE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18.12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E4D18DD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23B63B7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E490A65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57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43CF8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Ж. Письмо печатной буквы Ж по обводке. Нахождение и выделение в тексте.  «Письмо» на манке длинных и коротких линий.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EEAA29D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0DD4C05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22.12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C6A7D47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424DB55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32A24D4">
            <w:pPr>
              <w:spacing w:line="100" w:lineRule="atLeast"/>
              <w:ind w:firstLine="0"/>
              <w:rPr>
                <w:szCs w:val="28"/>
              </w:rPr>
            </w:pPr>
            <w:r>
              <w:rPr>
                <w:szCs w:val="28"/>
              </w:rPr>
              <w:t>58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2A999D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szCs w:val="28"/>
              </w:rPr>
              <w:t>Звук и буква Ж,ж. Письмо по обводке и образцам прописной буквы Ж, имени «Жора».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EE2CD38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3E74CB1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23.12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9A71E1A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1ADC9EA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10F8F52">
            <w:pPr>
              <w:spacing w:line="100" w:lineRule="atLeast"/>
              <w:ind w:firstLine="0"/>
              <w:rPr>
                <w:szCs w:val="28"/>
              </w:rPr>
            </w:pPr>
            <w:r>
              <w:rPr>
                <w:szCs w:val="28"/>
              </w:rPr>
              <w:t>59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0FCB1D01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szCs w:val="28"/>
              </w:rPr>
              <w:t>Звук и буква Ж. Письмо по обводке и образцам строчной буквы.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DCCF55F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BFDC5BE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24.12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87EDC93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1884EE7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EDD8B4F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60</w:t>
            </w:r>
          </w:p>
        </w:tc>
        <w:tc>
          <w:tcPr>
            <w:tcW w:w="549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 w14:paraId="752662AB">
            <w:pPr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Звук и буква Ж. Письмо слогов по обводке, по образцам. Нахождение и выделение слогов жа,жо,жу в словах.</w:t>
            </w:r>
          </w:p>
        </w:tc>
        <w:tc>
          <w:tcPr>
            <w:tcW w:w="115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997B16F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D0B0B23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25.12</w:t>
            </w:r>
          </w:p>
        </w:tc>
        <w:tc>
          <w:tcPr>
            <w:tcW w:w="14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85C4654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2297F0A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9AA677A">
            <w:pPr>
              <w:spacing w:line="100" w:lineRule="atLeast"/>
              <w:ind w:firstLine="0"/>
              <w:rPr>
                <w:szCs w:val="28"/>
              </w:rPr>
            </w:pPr>
            <w:r>
              <w:rPr>
                <w:szCs w:val="28"/>
              </w:rPr>
              <w:t>61</w:t>
            </w:r>
          </w:p>
        </w:tc>
        <w:tc>
          <w:tcPr>
            <w:tcW w:w="549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 w14:paraId="6039EB2D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szCs w:val="28"/>
              </w:rPr>
              <w:t>Мое имя. Подписание поздравительной открытки по образцу и обводке.</w:t>
            </w:r>
          </w:p>
        </w:tc>
        <w:tc>
          <w:tcPr>
            <w:tcW w:w="115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C0CCA6D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CCD7C13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29.12</w:t>
            </w:r>
          </w:p>
        </w:tc>
        <w:tc>
          <w:tcPr>
            <w:tcW w:w="14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0E633C9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2D5C0E9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9145DFB">
            <w:pPr>
              <w:spacing w:line="100" w:lineRule="atLeast"/>
              <w:ind w:firstLine="0"/>
              <w:rPr>
                <w:szCs w:val="28"/>
              </w:rPr>
            </w:pPr>
            <w:r>
              <w:rPr>
                <w:szCs w:val="28"/>
              </w:rPr>
              <w:t>62</w:t>
            </w:r>
          </w:p>
        </w:tc>
        <w:tc>
          <w:tcPr>
            <w:tcW w:w="549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 w14:paraId="28CBD3DE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szCs w:val="28"/>
              </w:rPr>
              <w:t>Звуки и буквы. Нахождение изученных букв среди картинок, в тексте.</w:t>
            </w:r>
          </w:p>
        </w:tc>
        <w:tc>
          <w:tcPr>
            <w:tcW w:w="115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5B78350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F050762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30.12</w:t>
            </w:r>
          </w:p>
        </w:tc>
        <w:tc>
          <w:tcPr>
            <w:tcW w:w="14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6B2575D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681609E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15458E87">
            <w:pPr>
              <w:spacing w:line="100" w:lineRule="atLeast"/>
              <w:ind w:firstLine="0"/>
              <w:rPr>
                <w:szCs w:val="28"/>
              </w:rPr>
            </w:pPr>
            <w:r>
              <w:rPr>
                <w:szCs w:val="28"/>
              </w:rPr>
              <w:t>63</w:t>
            </w:r>
          </w:p>
        </w:tc>
        <w:tc>
          <w:tcPr>
            <w:tcW w:w="5491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 w14:paraId="15479478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  <w:r>
              <w:rPr>
                <w:szCs w:val="28"/>
              </w:rPr>
              <w:t>Краски. Рисование по обводке или образцу снежинку.</w:t>
            </w:r>
          </w:p>
        </w:tc>
        <w:tc>
          <w:tcPr>
            <w:tcW w:w="1156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4B915C19">
            <w:pPr>
              <w:pStyle w:val="33"/>
              <w:rPr>
                <w:lang w:eastAsia="hi-IN" w:bidi="hi-IN"/>
              </w:rPr>
            </w:pPr>
            <w:r>
              <w:rPr>
                <w:lang w:eastAsia="hi-IN" w:bidi="hi-IN"/>
              </w:rPr>
              <w:t>1ч</w:t>
            </w:r>
          </w:p>
        </w:tc>
        <w:tc>
          <w:tcPr>
            <w:tcW w:w="1254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331229BA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12.01</w:t>
            </w:r>
          </w:p>
        </w:tc>
        <w:tc>
          <w:tcPr>
            <w:tcW w:w="1455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 w14:paraId="6A551A57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3ч</w:t>
            </w:r>
          </w:p>
        </w:tc>
      </w:tr>
      <w:tr w14:paraId="449185E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CA2FE23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64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85140C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Дорисуй зимнее дерево. Рисование по точкам – ориентирам.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D8C11BC">
            <w:pPr>
              <w:pStyle w:val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D353491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13.01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BBA104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6E5DCCD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1C74E4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65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E83FF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Обводка и штриховка гласных букв: и, у, о, а.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940854F">
            <w:pPr>
              <w:pStyle w:val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5F6ED49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14.01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9BF5D4D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581DAA2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06114BB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66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3F4DE2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Обводка и раскрашивание согласных букв: м, б, п, т.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EE42175">
            <w:pPr>
              <w:pStyle w:val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6B60DC0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15.01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CF8D28B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C4D420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CFD96AA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67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AAB80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Составление слов «мама», «папа», «дом». Запись слов в тетрадь.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17FA6AC">
            <w:pPr>
              <w:pStyle w:val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1DD049A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19.01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A154582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4A90734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BF22B01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68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121DF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Письмо по образцам и обводке букв ш, ж, слов с ними.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A709B91">
            <w:pPr>
              <w:pStyle w:val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CCF8796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20.01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2FB0710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0F23230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0FC779B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69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B0406F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Рисуночное письмо. Обводка и штриховка трафаретов овощей.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75CAB66">
            <w:pPr>
              <w:pStyle w:val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DE0E670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21.01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839B5BD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FFA98F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9495E45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70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09EDED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Письмо по слуху изученных строчных букв. Списывание с прописей слогов, слов.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AF6E6B3">
            <w:pPr>
              <w:pStyle w:val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181A028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22.01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AAB5AF6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692D76B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190CD7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71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DBD99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 и буква Б,б. Обводка и штриховка буквы прямыми линиями.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7076B23">
            <w:pPr>
              <w:pStyle w:val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48EC9EC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26.01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A4C155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92A0DA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9450D2F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72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6185B2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 и буква Б,б. Письмо строчной буквы по обводке и образцам.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A99F138">
            <w:pPr>
              <w:pStyle w:val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CB2E5C0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27.01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85D6A0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2BD14B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A063EC6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73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0DE382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 и буква Б,б. Письмо заглавной буквы Б. Письмо по обводке имен и кличек животных.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5788E54">
            <w:pPr>
              <w:pStyle w:val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B0F24CB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28.01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1560EF5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252598B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4016DE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74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971D46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Дифференциация букв б-п в словах. Письмо букв б, п по обводке и образцам.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B9DAE57">
            <w:pPr>
              <w:pStyle w:val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46E6901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29.01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B2182C2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F830BA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0D3E1EA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75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607645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 и буква Г,г. Обводка и раскрашивание буквы, печатание буквы.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1943A84">
            <w:pPr>
              <w:pStyle w:val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DE9C20D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02.02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88EF4B9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516E756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EF9D99A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76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F2A89B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 и буква Г,г. Письмо по обводке и образцам строчной буквы г, слов.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3941293">
            <w:pPr>
              <w:pStyle w:val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ECBC723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03.02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E52F83D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0734639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CD2261C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77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09551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 и буква Г,г. Письмо по обводке и образцам прописной, заглавной буквы Г, имен с буквой Г.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4DF8D6F">
            <w:pPr>
              <w:pStyle w:val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9EFA332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04.02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0233A00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5C75FC7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3F79AB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78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924AC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 и буква Г,г. Письмо по образцам и обводке слогов, слов, списывание  с прописей и печатного текста.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7002CE7">
            <w:pPr>
              <w:pStyle w:val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5AC4FB1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05.02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B4D3FB9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6E8628E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71C2D4C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79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943B4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Работа в тетрадях «Прописи».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33EF9D3">
            <w:pPr>
              <w:pStyle w:val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F194AC3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09.02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9D57704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84F49F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AA17D24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80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363417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Письмо сходных по написанию букв (п-т, м-л)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B163933">
            <w:pPr>
              <w:pStyle w:val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A2493C7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10.02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E83C43A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1EAE0B2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D2D0CB0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81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C0ED74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Списывание с прописей и с печатного текста слогов, слов.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A5F8B37">
            <w:pPr>
              <w:pStyle w:val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93D3A45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11.02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8A70D83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44A2235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B34256D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82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ECFC7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Выделение на письме в словах согласных букв.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B6DF062">
            <w:pPr>
              <w:pStyle w:val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E7700F6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12.02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6BE449D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E21515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BFA280A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83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DB641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Письмо слов по образцам, под диктовку.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76DA1BB">
            <w:pPr>
              <w:pStyle w:val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F1B6A5E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16.02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968D725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60486C2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24926B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84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5F8169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 и буква Д,д. Обводка трафарета буквы «Д» и штриховка наклонными линиями.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8556247">
            <w:pPr>
              <w:pStyle w:val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507E523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17.02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6FC74EF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203FB48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9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3DDF2CC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85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96437C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 и буква Д,д. Письмо элементов строчной буквы д. Письмо буквы.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4EC36D7">
            <w:pPr>
              <w:pStyle w:val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15C90BD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18.02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C33FC9F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09AF18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668F779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86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A943FF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 и буква Д,д. Письмо по обводке прописной, заглавной  буквы Д. Письмо имен людей.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92698A5">
            <w:pPr>
              <w:pStyle w:val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37AC6F8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19.02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F213650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48CA993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51E5AD5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87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8A9CA4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 и буква Д,д. Списывание с прописей буквы, слогов и слов.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F364C67">
            <w:pPr>
              <w:pStyle w:val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3F15491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24.02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3194E8B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90FAD5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2F7069F">
            <w:pPr>
              <w:pStyle w:val="33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88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5B99F">
            <w:pPr>
              <w:pStyle w:val="33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Согласные звуки и буквы. Нахождение согласных букв в алфавите, запись их по обводке и образцу.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EA84654">
            <w:pPr>
              <w:pStyle w:val="33"/>
              <w:rPr>
                <w:rFonts w:eastAsia="Calibri"/>
              </w:rPr>
            </w:pPr>
            <w:r>
              <w:rPr>
                <w:rFonts w:eastAsia="Calibri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178E8CE">
            <w:pPr>
              <w:pStyle w:val="33"/>
              <w:ind w:firstLine="0"/>
            </w:pPr>
            <w:r>
              <w:t>25.02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F06F348">
            <w:pPr>
              <w:pStyle w:val="33"/>
            </w:pPr>
          </w:p>
        </w:tc>
      </w:tr>
      <w:tr w14:paraId="3F20F5F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970160C">
            <w:pPr>
              <w:pStyle w:val="33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89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3D76A3">
            <w:pPr>
              <w:pStyle w:val="33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Звук и буква Й. Обводка, раскрашивание буквы, печатание буквы в тетрадях.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73A1619">
            <w:pPr>
              <w:pStyle w:val="33"/>
              <w:rPr>
                <w:rFonts w:eastAsia="Calibri"/>
              </w:rPr>
            </w:pPr>
            <w:r>
              <w:rPr>
                <w:rFonts w:eastAsia="Calibri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50998EB">
            <w:pPr>
              <w:pStyle w:val="33"/>
              <w:ind w:firstLine="0"/>
            </w:pPr>
            <w:r>
              <w:t>02.03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9141227">
            <w:pPr>
              <w:pStyle w:val="33"/>
            </w:pPr>
          </w:p>
        </w:tc>
      </w:tr>
      <w:tr w14:paraId="1C33C20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7783293">
            <w:pPr>
              <w:pStyle w:val="33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90</w:t>
            </w:r>
          </w:p>
          <w:p w14:paraId="46B6205E">
            <w:pPr>
              <w:pStyle w:val="33"/>
              <w:ind w:firstLine="0"/>
              <w:rPr>
                <w:rFonts w:eastAsia="Calibri"/>
              </w:rPr>
            </w:pP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08D94">
            <w:pPr>
              <w:pStyle w:val="33"/>
              <w:rPr>
                <w:rFonts w:eastAsia="Calibri"/>
              </w:rPr>
            </w:pPr>
            <w:r>
              <w:rPr>
                <w:rFonts w:eastAsia="Calibri"/>
              </w:rPr>
              <w:t xml:space="preserve">Звук и буква Й. Письмо буквы по обводке и образцам. 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9F60609">
            <w:pPr>
              <w:pStyle w:val="33"/>
              <w:rPr>
                <w:rFonts w:eastAsia="Calibri"/>
              </w:rPr>
            </w:pPr>
            <w:r>
              <w:rPr>
                <w:rFonts w:eastAsia="Calibri"/>
              </w:rPr>
              <w:t>1 ч</w:t>
            </w:r>
          </w:p>
          <w:p w14:paraId="5CBC7BF9">
            <w:pPr>
              <w:pStyle w:val="33"/>
              <w:rPr>
                <w:rFonts w:eastAsia="Calibri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6493E91">
            <w:pPr>
              <w:pStyle w:val="33"/>
              <w:ind w:firstLine="0"/>
            </w:pPr>
            <w:r>
              <w:t>03.02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BF1D211">
            <w:pPr>
              <w:pStyle w:val="33"/>
              <w:ind w:firstLine="0"/>
            </w:pPr>
          </w:p>
        </w:tc>
      </w:tr>
      <w:tr w14:paraId="3CA5028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8CD3DEE">
            <w:pPr>
              <w:pStyle w:val="33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91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FB954F">
            <w:pPr>
              <w:pStyle w:val="33"/>
              <w:rPr>
                <w:rFonts w:eastAsia="Calibri"/>
              </w:rPr>
            </w:pPr>
            <w:r>
              <w:rPr>
                <w:rFonts w:eastAsia="Calibri"/>
              </w:rPr>
              <w:t>Звук и буква Й. Списывание с прописей буквы, слогов, слов, предложения.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94E8FCF">
            <w:pPr>
              <w:pStyle w:val="33"/>
              <w:rPr>
                <w:rFonts w:eastAsia="Calibri"/>
              </w:rPr>
            </w:pPr>
            <w:r>
              <w:rPr>
                <w:rFonts w:eastAsia="Calibri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2679B2C">
            <w:pPr>
              <w:pStyle w:val="33"/>
              <w:ind w:firstLine="0"/>
            </w:pPr>
            <w:r>
              <w:t>04.02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AA25080">
            <w:pPr>
              <w:pStyle w:val="33"/>
              <w:ind w:firstLine="0"/>
            </w:pPr>
          </w:p>
        </w:tc>
      </w:tr>
      <w:tr w14:paraId="4C19FC5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B70763E">
            <w:pPr>
              <w:pStyle w:val="33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92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CAFBCB">
            <w:pPr>
              <w:pStyle w:val="33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Звуки и буквы. Дифференциация букв и – й. Письмо букв и – й по образцам.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B636293">
            <w:pPr>
              <w:pStyle w:val="33"/>
              <w:rPr>
                <w:rFonts w:eastAsia="Calibri"/>
              </w:rPr>
            </w:pPr>
            <w:r>
              <w:rPr>
                <w:rFonts w:eastAsia="Calibri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C4EBBD0">
            <w:pPr>
              <w:pStyle w:val="33"/>
              <w:ind w:firstLine="0"/>
            </w:pPr>
            <w:r>
              <w:t>05.03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36126E5">
            <w:pPr>
              <w:pStyle w:val="33"/>
            </w:pPr>
          </w:p>
        </w:tc>
      </w:tr>
      <w:tr w14:paraId="7E41909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FF29783">
            <w:pPr>
              <w:pStyle w:val="33"/>
              <w:ind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93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B8C3F3">
            <w:pPr>
              <w:pStyle w:val="33"/>
              <w:ind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Буква Ь. Обводка и штриховка прямыми линиями. 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F267F0F">
            <w:pPr>
              <w:pStyle w:val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C9262F6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10.03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CFA4052">
            <w:pPr>
              <w:pStyle w:val="33"/>
              <w:rPr>
                <w:kern w:val="2"/>
                <w:lang w:eastAsia="hi-IN" w:bidi="hi-IN"/>
              </w:rPr>
            </w:pPr>
          </w:p>
        </w:tc>
      </w:tr>
      <w:tr w14:paraId="0D3BBD0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2F2BF6C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94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C0418E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Буква Ь. Нахождение буквы в словах. Значение буквы Ь в русском языке. Письмо по обводке и образцам буквы Ь.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018A2F1">
            <w:pPr>
              <w:pStyle w:val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0EE38C9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11.03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7618D88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56DBF8F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149F451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95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E25FD0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Буква Ь. Письмо слов с Ь, выделение буквы Ь в словах.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250946A">
            <w:pPr>
              <w:pStyle w:val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2EAE28B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12.03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C822F3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53030D2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7548ED3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96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650F98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Буква Ь. Списывание с прописей и печатного текста слов, предложений.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37E8926">
            <w:pPr>
              <w:pStyle w:val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9952CFF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16.03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C4752BA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2010457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2A016B9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97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651A1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Звуки и буквы. Письмо букв, слов по образцам, под диктовку.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A8AED2D">
            <w:pPr>
              <w:pStyle w:val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E0DF461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17.03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C73CBF9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468C02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63C9712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98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D5300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Звук и буква Е,е. Обводка и штриховка буквы. 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0E066FD">
            <w:pPr>
              <w:pStyle w:val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8DC94D6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18.03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9F35769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1739774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479B563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99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C42D87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Звук и буква Е,е. Письмо строчной буквы е по обводке и образцам. 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214A421">
            <w:pPr>
              <w:pStyle w:val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919C823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19.03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CE0A77C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B3A522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87FF288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786226">
            <w:pPr>
              <w:suppressAutoHyphens w:val="0"/>
              <w:spacing w:line="240" w:lineRule="auto"/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Звук и буква Е,е. Письмо по обводке и образцам прописной буквы Е. Письмо имен.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D6D9D60">
            <w:pPr>
              <w:pStyle w:val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B7E20C8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23.03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83A6F22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64CD46D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BBE14F2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101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4CC682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Весна. Нарисуй ручей, кораблик.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013AA0B">
            <w:pPr>
              <w:pStyle w:val="33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35AD059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24.03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D414D5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6CF7131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4F00F53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102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19BD74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Обводка и штриховка гласных букв: а, о, у.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A16A580">
            <w:pPr>
              <w:pStyle w:val="33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B47EFD1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25.03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52B022A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BE791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D3CB7A3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103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319A8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Обводка и раскрашивание согласных букв: б, п, с, ш.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DE0AC3E">
            <w:pPr>
              <w:pStyle w:val="33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A5C2650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26.03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53F60A3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B840DD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063DA14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104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C0C5E2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 и буква Ё,ё. Письмо по обводке и образцам строчной и прописной буквы.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7895643">
            <w:pPr>
              <w:pStyle w:val="33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615A055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06.04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D536FFA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>4ч</w:t>
            </w:r>
          </w:p>
        </w:tc>
      </w:tr>
      <w:tr w14:paraId="087A29A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43F5E75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105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8D19A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 и буква Ё,ё. Обводка и штриховка буквы.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E6C14EA">
            <w:pPr>
              <w:pStyle w:val="33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4A26DCB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07.04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495E541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08F9FBF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2FD8928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106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335E19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 Ё, ё. Письмо строчной и прописной буквы.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FFA21EE">
            <w:pPr>
              <w:pStyle w:val="33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7C68902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08.04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70BB1E9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2372522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40FD015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107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B37612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 Е,е, Ё,ё. Списывание с прописей слов и предложений.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BE0CFE0">
            <w:pPr>
              <w:pStyle w:val="33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5229948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09.04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09317E6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6E0833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F943262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108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F83D0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 и буква Я,я. Обводка, штрихование буквы.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6899F18">
            <w:pPr>
              <w:pStyle w:val="33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3A1892B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13.04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12883BC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550A1EB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747C77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109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906A21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Письмо строчных букв по обводке и образцам.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694BC5D">
            <w:pPr>
              <w:pStyle w:val="33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26B699B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14.04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6E160A0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DF0EFB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0E8E688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110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B7E82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 и букв Я,я. Письмо прописной буквы Я. Дорисуй Ягодку по точкам и раскрась.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9350E02">
            <w:pPr>
              <w:pStyle w:val="33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0DB531D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15.04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7F39C47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5EA907D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D7D7994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111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96118F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 и буква Я,я. Списывание и с прописей.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1B73C7A">
            <w:pPr>
              <w:pStyle w:val="33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FCBA75F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16.04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31FC22C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67A2194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5ABEEC7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112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6DD28B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 и буква Ю,ю. Обводка, штриховка косыми линиями буквы Ю.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DB5C372">
            <w:pPr>
              <w:pStyle w:val="33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27366E3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20.04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AD816DA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266FA15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07C806F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113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C7D41F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Письмо по обводке и образцам строчной буквы Ю.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2973D3F">
            <w:pPr>
              <w:pStyle w:val="33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DB4927D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21.04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D1C60BD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6B5A20E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4647262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114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8A7A2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Письмо по обводке и образцам прописной буквы Ю, слов с ней.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D4854D2">
            <w:pPr>
              <w:pStyle w:val="33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A2E6FF9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22.04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F1A81F6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344CD5F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B2C7484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115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7932B4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 и буква Ю,ю. Списывание с прописей слов и предложений.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10ADD89">
            <w:pPr>
              <w:pStyle w:val="33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99727AB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23.04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DE4238A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17F84F1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F35541E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116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3E61D7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 и буква Ч,ч.  Обводка по трафарету и раскрашивание буквы.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D522838">
            <w:pPr>
              <w:pStyle w:val="33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3B8A250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27.04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B04BBAF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2C17DE4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84601F6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117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8E1627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 и буква Ч,ч. Письмо по обводке и образцам строчной буквы ч, слов с ней.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C62415E">
            <w:pPr>
              <w:pStyle w:val="33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948F128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28.04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F84CA4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603CDC3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9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E2DF875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118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F1AAE5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 и буква Ч. Письмо по обводке и образцам прописной буквы ч.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D5494E9">
            <w:pPr>
              <w:pStyle w:val="33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  <w:p w14:paraId="1A5AED8E">
            <w:pPr>
              <w:pStyle w:val="33"/>
              <w:ind w:firstLine="0"/>
              <w:rPr>
                <w:rFonts w:eastAsia="Arial Unicode MS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E8B1B80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29.04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AA97033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</w:p>
        </w:tc>
      </w:tr>
      <w:tr w14:paraId="1FCF3EF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11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580F2E2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119</w:t>
            </w:r>
          </w:p>
          <w:p w14:paraId="2AA3E05A">
            <w:pPr>
              <w:spacing w:line="100" w:lineRule="atLeast"/>
              <w:jc w:val="left"/>
              <w:rPr>
                <w:rFonts w:eastAsia="Arial Unicode MS"/>
                <w:szCs w:val="28"/>
              </w:rPr>
            </w:pP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0E0B32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Обводка, раскрашивание букв д-т, г-к.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2FD2271">
            <w:pPr>
              <w:pStyle w:val="33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  <w:p w14:paraId="5A8FA095">
            <w:pPr>
              <w:pStyle w:val="33"/>
              <w:rPr>
                <w:rFonts w:eastAsia="Arial Unicode MS"/>
              </w:rPr>
            </w:pPr>
          </w:p>
          <w:p w14:paraId="525CAC1C">
            <w:pPr>
              <w:pStyle w:val="33"/>
              <w:rPr>
                <w:rFonts w:eastAsia="Arial Unicode MS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7648E13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30.04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E5FD261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</w:p>
        </w:tc>
      </w:tr>
      <w:tr w14:paraId="17C7CAD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4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70C49CD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120</w:t>
            </w:r>
          </w:p>
          <w:p w14:paraId="0F69C140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F03E21">
            <w:pPr>
              <w:spacing w:line="100" w:lineRule="atLeast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 и буква Щ,щ. Письмо по обводке и образцам строчной буквы щ.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F770124">
            <w:pPr>
              <w:pStyle w:val="33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  <w:p w14:paraId="19279A96">
            <w:pPr>
              <w:pStyle w:val="33"/>
              <w:rPr>
                <w:rFonts w:eastAsia="Arial Unicode MS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56D90D6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28.04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48DB962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</w:p>
        </w:tc>
      </w:tr>
      <w:tr w14:paraId="117A9A9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7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3618DBFF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</w:p>
          <w:p w14:paraId="6F3AB5CF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121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6E499E94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</w:p>
          <w:p w14:paraId="23754A5C">
            <w:pPr>
              <w:spacing w:line="100" w:lineRule="atLeast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 и буква Щ,щ. Письмо по обводке и образцам прописной буквы щ, слов. Выделение в словах словосочетаний ча-ща, чу-щу.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736A25BA">
            <w:pPr>
              <w:pStyle w:val="33"/>
              <w:rPr>
                <w:rFonts w:eastAsia="Arial Unicode MS"/>
              </w:rPr>
            </w:pPr>
          </w:p>
          <w:p w14:paraId="347D43E6">
            <w:pPr>
              <w:pStyle w:val="33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5B9E5FE6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29.04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6953CBE2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</w:p>
        </w:tc>
      </w:tr>
      <w:tr w14:paraId="32A3408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6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838358A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122</w:t>
            </w:r>
          </w:p>
          <w:p w14:paraId="145834EC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</w:p>
          <w:p w14:paraId="00FD58AD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77D9A5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 и буква Ц,ц. Обводка и штриховка буквы ц.</w:t>
            </w:r>
          </w:p>
          <w:p w14:paraId="6663D2D6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A244089">
            <w:pPr>
              <w:pStyle w:val="33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  <w:p w14:paraId="76D9B03A">
            <w:pPr>
              <w:pStyle w:val="33"/>
              <w:rPr>
                <w:rFonts w:eastAsia="Arial Unicode MS"/>
              </w:rPr>
            </w:pPr>
          </w:p>
          <w:p w14:paraId="3BE688E9">
            <w:pPr>
              <w:pStyle w:val="33"/>
              <w:rPr>
                <w:rFonts w:eastAsia="Arial Unicode MS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FFFAC1B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30.04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B335DC2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</w:p>
        </w:tc>
      </w:tr>
      <w:tr w14:paraId="210AE37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5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68B21F57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123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480CBED6">
            <w:pPr>
              <w:spacing w:line="100" w:lineRule="atLeast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 и буква Ц,ц. Письмо по обводке и образцам строчной буквы ц, списывание с прописей слов.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4031B45B">
            <w:pPr>
              <w:pStyle w:val="33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230BC788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04.05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311FE948">
            <w:pPr>
              <w:snapToGrid w:val="0"/>
              <w:spacing w:line="100" w:lineRule="atLeast"/>
              <w:ind w:firstLine="0"/>
              <w:rPr>
                <w:kern w:val="2"/>
                <w:szCs w:val="28"/>
                <w:lang w:eastAsia="hi-IN" w:bidi="hi-IN"/>
              </w:rPr>
            </w:pPr>
          </w:p>
        </w:tc>
      </w:tr>
      <w:tr w14:paraId="5D7F898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5DE2939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124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0C49C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 и буква Ц,ц. Списывание с прописей слогов, слов, предложения.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F87EE76">
            <w:pPr>
              <w:pStyle w:val="33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06BC1DF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05.05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106AA5F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4DF0D9A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2885EEC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125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009C57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Составление и запись слов с использование картинок.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E4D21CD">
            <w:pPr>
              <w:pStyle w:val="33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BA7BF92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06.05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9BB5AE1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0AB8AF1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5972B32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126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A4B3B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Письмо прописных гласных букв по образцам.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08BDFE9">
            <w:pPr>
              <w:pStyle w:val="33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69F6C1D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07.05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5527E86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52F5D45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806BBF2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127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E66750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Письмо слов по образцам и по слуху, выделение гласных букв.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EEBA3D9">
            <w:pPr>
              <w:pStyle w:val="33"/>
              <w:rPr>
                <w:rFonts w:ascii="Calibri" w:hAnsi="Calibri" w:eastAsia="Arial Unicode MS" w:cs="font368"/>
                <w:sz w:val="22"/>
                <w:szCs w:val="22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C42FC1E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11.05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C59691E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197FADA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3941443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128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E2F5ED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Игры-пантомимы «Эмоции», «Лето пришло».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EAF6BEC">
            <w:pPr>
              <w:pStyle w:val="33"/>
              <w:rPr>
                <w:rFonts w:ascii="Calibri" w:hAnsi="Calibri" w:eastAsia="Arial Unicode MS" w:cs="font368"/>
                <w:sz w:val="22"/>
                <w:szCs w:val="22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A9A5AC3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12.05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5697D71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2B62DB4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9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968CFF6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129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B45D3B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Списывание с прописей.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82D097B">
            <w:pPr>
              <w:pStyle w:val="33"/>
              <w:rPr>
                <w:rFonts w:ascii="Calibri" w:hAnsi="Calibri" w:eastAsia="Arial Unicode MS" w:cs="font368"/>
                <w:sz w:val="22"/>
                <w:szCs w:val="22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A6C8DB2">
            <w:pPr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13.05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814B422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197A7D1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A80E825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130</w:t>
            </w:r>
          </w:p>
          <w:p w14:paraId="62534A4F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096DC5">
            <w:pPr>
              <w:spacing w:line="100" w:lineRule="atLeast"/>
              <w:jc w:val="left"/>
              <w:rPr>
                <w:rFonts w:eastAsia="Arial Unicode MS"/>
                <w:b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Дописывание буквы в словах.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F840E34">
            <w:pPr>
              <w:pStyle w:val="33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  <w:p w14:paraId="196D1537">
            <w:pPr>
              <w:pStyle w:val="33"/>
              <w:rPr>
                <w:rFonts w:eastAsia="Arial Unicode MS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54BB19A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14.05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D865D37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293F7C9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A736444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</w:p>
          <w:p w14:paraId="1BB33025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131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4F9A47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</w:p>
          <w:p w14:paraId="4E425BFB">
            <w:pPr>
              <w:spacing w:line="100" w:lineRule="atLeast"/>
              <w:jc w:val="left"/>
              <w:rPr>
                <w:rFonts w:eastAsia="Arial Unicode MS"/>
                <w:szCs w:val="28"/>
              </w:rPr>
            </w:pPr>
            <w:r>
              <w:rPr>
                <w:rStyle w:val="8"/>
                <w:b w:val="0"/>
                <w:color w:val="000000"/>
                <w:szCs w:val="28"/>
                <w:shd w:val="clear" w:color="auto" w:fill="FFFFFF"/>
              </w:rPr>
              <w:t>Игра «Цветы на клумбах».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7BC3DE3">
            <w:pPr>
              <w:pStyle w:val="33"/>
              <w:rPr>
                <w:rFonts w:ascii="Calibri" w:hAnsi="Calibri" w:eastAsia="Arial Unicode MS" w:cs="font368"/>
                <w:sz w:val="22"/>
                <w:szCs w:val="22"/>
              </w:rPr>
            </w:pPr>
          </w:p>
          <w:p w14:paraId="18B5F3FD">
            <w:pPr>
              <w:pStyle w:val="33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EDBB91B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18.05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E4B4EB1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10317B9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6C69C08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132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870988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Звуки и буквы. Д/И «Найди нужную букву».</w:t>
            </w:r>
          </w:p>
          <w:p w14:paraId="0BBC31ED">
            <w:pPr>
              <w:spacing w:line="100" w:lineRule="atLeast"/>
              <w:jc w:val="left"/>
              <w:rPr>
                <w:rFonts w:eastAsia="Arial Unicode MS"/>
                <w:szCs w:val="28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D918E9E">
            <w:pPr>
              <w:pStyle w:val="33"/>
              <w:rPr>
                <w:rFonts w:eastAsia="Arial Unicode MS"/>
              </w:rPr>
            </w:pPr>
            <w:r>
              <w:rPr>
                <w:rFonts w:eastAsia="Arial Unicode MS"/>
              </w:rPr>
              <w:t>1 ч</w:t>
            </w:r>
          </w:p>
          <w:p w14:paraId="34DF83DF">
            <w:pPr>
              <w:pStyle w:val="33"/>
              <w:rPr>
                <w:rFonts w:ascii="Calibri" w:hAnsi="Calibri" w:eastAsia="Arial Unicode MS" w:cs="font368"/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0EDFB6C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19.05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39D341F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4E1FC91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FA69566">
            <w:pPr>
              <w:ind w:firstLine="0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133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282F00">
            <w:pPr>
              <w:spacing w:line="100" w:lineRule="atLeast"/>
              <w:jc w:val="left"/>
              <w:rPr>
                <w:kern w:val="2"/>
                <w:szCs w:val="28"/>
                <w:lang w:eastAsia="hi-IN" w:bidi="hi-IN"/>
              </w:rPr>
            </w:pPr>
            <w:r>
              <w:rPr>
                <w:kern w:val="2"/>
                <w:szCs w:val="28"/>
                <w:lang w:eastAsia="hi-IN" w:bidi="hi-IN"/>
              </w:rPr>
              <w:t xml:space="preserve">Раскрашивание с опорой на образец.  </w:t>
            </w:r>
          </w:p>
          <w:p w14:paraId="636BFBE2">
            <w:pPr>
              <w:spacing w:line="100" w:lineRule="atLeast"/>
              <w:jc w:val="left"/>
              <w:rPr>
                <w:rFonts w:eastAsia="Arial Unicode MS"/>
                <w:szCs w:val="28"/>
              </w:rPr>
            </w:pPr>
            <w:r>
              <w:rPr>
                <w:kern w:val="2"/>
                <w:szCs w:val="28"/>
                <w:lang w:eastAsia="hi-IN" w:bidi="hi-IN"/>
              </w:rPr>
              <w:t>«Рисуночное письмо». «Дом».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2387EF1">
            <w:pPr>
              <w:pStyle w:val="33"/>
              <w:rPr>
                <w:rFonts w:eastAsia="Arial Unicode MS"/>
              </w:rPr>
            </w:pPr>
            <w:r>
              <w:rPr>
                <w:rFonts w:eastAsia="Arial Unicode MS"/>
              </w:rPr>
              <w:t>1ч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5BACBC8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20.05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D776590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76D6B4B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3619E72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134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3B02D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Гласные и согласные звуки и буквы. Дифференцияция схожих по написанию букв.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F2CF2D7">
            <w:pPr>
              <w:pStyle w:val="33"/>
              <w:rPr>
                <w:rFonts w:ascii="Calibri" w:hAnsi="Calibri" w:eastAsia="Arial Unicode MS" w:cs="font368"/>
                <w:sz w:val="22"/>
                <w:szCs w:val="22"/>
              </w:rPr>
            </w:pPr>
            <w:r>
              <w:rPr>
                <w:rFonts w:eastAsia="Arial Unicode MS"/>
              </w:rPr>
              <w:t>1 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A1118CF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21.05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1EC0F5C">
            <w:pPr>
              <w:snapToGrid w:val="0"/>
              <w:spacing w:line="100" w:lineRule="atLeast"/>
              <w:rPr>
                <w:kern w:val="2"/>
                <w:szCs w:val="28"/>
                <w:lang w:eastAsia="hi-IN" w:bidi="hi-IN"/>
              </w:rPr>
            </w:pPr>
          </w:p>
        </w:tc>
      </w:tr>
      <w:tr w14:paraId="293D5D6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FD7C577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135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2E79DC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Узор в круге. Подбор деталей и цветов с опорой на образец.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B5D9AE2">
            <w:pPr>
              <w:pStyle w:val="33"/>
              <w:rPr>
                <w:rFonts w:eastAsia="Arial Unicode MS"/>
              </w:rPr>
            </w:pPr>
            <w:r>
              <w:rPr>
                <w:rFonts w:eastAsia="Arial Unicode MS"/>
              </w:rPr>
              <w:t>1ч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E541D29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25.05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80169">
            <w:pPr>
              <w:suppressAutoHyphens w:val="0"/>
              <w:spacing w:line="256" w:lineRule="auto"/>
              <w:ind w:firstLine="0"/>
              <w:jc w:val="left"/>
              <w:rPr>
                <w:kern w:val="2"/>
                <w:szCs w:val="28"/>
                <w:lang w:eastAsia="hi-IN" w:bidi="hi-IN"/>
              </w:rPr>
            </w:pPr>
          </w:p>
        </w:tc>
      </w:tr>
      <w:tr w14:paraId="19FF61C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404F718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136</w:t>
            </w:r>
          </w:p>
        </w:tc>
        <w:tc>
          <w:tcPr>
            <w:tcW w:w="5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30A601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Узор в круге. Приклеивание деталей. Сравнение с образцом.</w:t>
            </w:r>
          </w:p>
          <w:p w14:paraId="3D6C58C1">
            <w:pPr>
              <w:spacing w:line="100" w:lineRule="atLeast"/>
              <w:ind w:firstLine="0"/>
              <w:jc w:val="left"/>
              <w:rPr>
                <w:rFonts w:eastAsia="Arial Unicode MS"/>
                <w:szCs w:val="28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6E53D4D">
            <w:pPr>
              <w:pStyle w:val="33"/>
              <w:rPr>
                <w:rFonts w:eastAsia="Arial Unicode MS"/>
              </w:rPr>
            </w:pPr>
          </w:p>
          <w:p w14:paraId="6FD27F38">
            <w:pPr>
              <w:pStyle w:val="33"/>
              <w:rPr>
                <w:rFonts w:eastAsia="Arial Unicode MS"/>
              </w:rPr>
            </w:pPr>
            <w:r>
              <w:rPr>
                <w:rFonts w:eastAsia="Arial Unicode MS"/>
              </w:rPr>
              <w:t>1ч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C10BFB4">
            <w:pPr>
              <w:pStyle w:val="33"/>
              <w:ind w:firstLine="0"/>
              <w:rPr>
                <w:lang w:eastAsia="hi-IN" w:bidi="hi-IN"/>
              </w:rPr>
            </w:pPr>
            <w:r>
              <w:rPr>
                <w:lang w:eastAsia="hi-IN" w:bidi="hi-IN"/>
              </w:rPr>
              <w:t>26.05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EC010">
            <w:pPr>
              <w:suppressAutoHyphens w:val="0"/>
              <w:spacing w:line="256" w:lineRule="auto"/>
              <w:ind w:firstLine="0"/>
              <w:jc w:val="left"/>
              <w:rPr>
                <w:kern w:val="2"/>
                <w:szCs w:val="28"/>
                <w:lang w:eastAsia="hi-IN" w:bidi="hi-IN"/>
              </w:rPr>
            </w:pPr>
          </w:p>
        </w:tc>
      </w:tr>
    </w:tbl>
    <w:p w14:paraId="5584FFDD"/>
    <w:p w14:paraId="0FB5BEBD"/>
    <w:sectPr>
      <w:pgSz w:w="11906" w:h="16838"/>
      <w:pgMar w:top="709" w:right="850" w:bottom="568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NewtonCSanPin">
    <w:altName w:val="Times New Roman"/>
    <w:panose1 w:val="00000000000000000000"/>
    <w:charset w:val="CC"/>
    <w:family w:val="auto"/>
    <w:pitch w:val="default"/>
    <w:sig w:usb0="00000000" w:usb1="00000000" w:usb2="00000000" w:usb3="00000000" w:csb0="00000005" w:csb1="00000000"/>
  </w:font>
  <w:font w:name="Gungsuh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font368">
    <w:altName w:val="Times New Roman"/>
    <w:panose1 w:val="00000000000000000000"/>
    <w:charset w:val="CC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/>
        <w:sz w:val="16"/>
      </w:rPr>
    </w:lvl>
    <w:lvl w:ilvl="1" w:tentative="0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576" w:hanging="576"/>
      </w:pPr>
      <w:rPr>
        <w:rFonts w:ascii="Courier New" w:hAnsi="Courier New" w:cs="Courier New"/>
      </w:rPr>
    </w:lvl>
    <w:lvl w:ilvl="2" w:tentative="0">
      <w:start w:val="1"/>
      <w:numFmt w:val="none"/>
      <w:pStyle w:val="4"/>
      <w:suff w:val="nothing"/>
      <w:lvlText w:val=""/>
      <w:lvlJc w:val="left"/>
      <w:pPr>
        <w:tabs>
          <w:tab w:val="left" w:pos="0"/>
        </w:tabs>
        <w:ind w:left="720" w:hanging="720"/>
      </w:pPr>
      <w:rPr>
        <w:rFonts w:ascii="Wingdings" w:hAnsi="Wingdings" w:cs="Wingdings"/>
      </w:rPr>
    </w:lvl>
    <w:lvl w:ilvl="3" w:tentative="0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 w:tentative="0">
      <w:start w:val="1"/>
      <w:numFmt w:val="bullet"/>
      <w:lvlText w:val=""/>
      <w:lvlJc w:val="left"/>
      <w:pPr>
        <w:tabs>
          <w:tab w:val="left" w:pos="284"/>
        </w:tabs>
        <w:ind w:left="284" w:hanging="114"/>
      </w:pPr>
      <w:rPr>
        <w:rFonts w:ascii="Symbol" w:hAnsi="Symbol" w:cs="Symbol"/>
        <w:sz w:val="16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lvl w:ilvl="0" w:tentative="0">
      <w:start w:val="1"/>
      <w:numFmt w:val="bullet"/>
      <w:lvlText w:val=""/>
      <w:lvlJc w:val="left"/>
      <w:pPr>
        <w:tabs>
          <w:tab w:val="left" w:pos="284"/>
        </w:tabs>
        <w:ind w:left="284" w:hanging="114"/>
      </w:pPr>
      <w:rPr>
        <w:rFonts w:ascii="Symbol" w:hAnsi="Symbol" w:cs="Wingdings"/>
        <w:kern w:val="2"/>
        <w:lang w:eastAsia="hi-IN" w:bidi="hi-IN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multilevel"/>
    <w:tmpl w:val="00000004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/>
      </w:r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4">
    <w:nsid w:val="00000005"/>
    <w:multiLevelType w:val="multilevel"/>
    <w:tmpl w:val="0000000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Symbol" w:hAnsi="Symbol" w:eastAsia="SimSun" w:cs="Symbol"/>
        <w:b/>
        <w:bCs/>
        <w:color w:val="000000"/>
        <w:spacing w:val="4"/>
        <w:kern w:val="2"/>
        <w:sz w:val="28"/>
        <w:szCs w:val="28"/>
        <w:lang w:eastAsia="hi-IN" w:bidi="hi-I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2.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2.%3.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2.%3.%4.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2.%3.%4.%5.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2.%3.%4.%5.%6.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2.%3.%4.%5.%6.%7.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2.%3.%4.%5.%6.%7.%8.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00000006"/>
    <w:multiLevelType w:val="singleLevel"/>
    <w:tmpl w:val="00000006"/>
    <w:lvl w:ilvl="0" w:tentative="0">
      <w:start w:val="1"/>
      <w:numFmt w:val="bullet"/>
      <w:lvlText w:val=""/>
      <w:lvlJc w:val="left"/>
      <w:pPr>
        <w:tabs>
          <w:tab w:val="left" w:pos="0"/>
        </w:tabs>
        <w:ind w:left="1287" w:hanging="360"/>
      </w:pPr>
      <w:rPr>
        <w:rFonts w:ascii="Wingdings" w:hAnsi="Wingdings"/>
        <w:spacing w:val="4"/>
        <w:sz w:val="24"/>
        <w:szCs w:val="24"/>
      </w:rPr>
    </w:lvl>
  </w:abstractNum>
  <w:abstractNum w:abstractNumId="6">
    <w:nsid w:val="00000007"/>
    <w:multiLevelType w:val="singleLevel"/>
    <w:tmpl w:val="00000007"/>
    <w:lvl w:ilvl="0" w:tentative="0">
      <w:start w:val="1"/>
      <w:numFmt w:val="bullet"/>
      <w:lvlText w:val=""/>
      <w:lvlJc w:val="left"/>
      <w:pPr>
        <w:tabs>
          <w:tab w:val="left" w:pos="0"/>
        </w:tabs>
        <w:ind w:left="1287" w:hanging="360"/>
      </w:pPr>
      <w:rPr>
        <w:rFonts w:ascii="Wingdings" w:hAnsi="Wingdings" w:cs="Mangal"/>
        <w:color w:val="00000A"/>
        <w:kern w:val="2"/>
        <w:sz w:val="28"/>
        <w:szCs w:val="28"/>
        <w:lang w:eastAsia="hi-IN" w:bidi="hi-IN"/>
      </w:rPr>
    </w:lvl>
  </w:abstractNum>
  <w:abstractNum w:abstractNumId="7">
    <w:nsid w:val="00000008"/>
    <w:multiLevelType w:val="singleLevel"/>
    <w:tmpl w:val="00000008"/>
    <w:lvl w:ilvl="0" w:tentative="0">
      <w:start w:val="1"/>
      <w:numFmt w:val="bullet"/>
      <w:lvlText w:val=""/>
      <w:lvlJc w:val="left"/>
      <w:pPr>
        <w:tabs>
          <w:tab w:val="left" w:pos="0"/>
        </w:tabs>
        <w:ind w:left="1287" w:hanging="360"/>
      </w:pPr>
      <w:rPr>
        <w:rFonts w:hint="default" w:ascii="Wingdings" w:hAnsi="Wingdings" w:cs="Wingdings"/>
        <w:color w:val="00000A"/>
        <w:spacing w:val="2"/>
        <w:sz w:val="24"/>
        <w:szCs w:val="24"/>
      </w:rPr>
    </w:lvl>
  </w:abstractNum>
  <w:abstractNum w:abstractNumId="8">
    <w:nsid w:val="00000009"/>
    <w:multiLevelType w:val="singleLevel"/>
    <w:tmpl w:val="00000009"/>
    <w:lvl w:ilvl="0" w:tentative="0">
      <w:start w:val="1"/>
      <w:numFmt w:val="bullet"/>
      <w:lvlText w:val=""/>
      <w:lvlJc w:val="left"/>
      <w:pPr>
        <w:tabs>
          <w:tab w:val="left" w:pos="0"/>
        </w:tabs>
        <w:ind w:left="1287" w:hanging="360"/>
      </w:pPr>
      <w:rPr>
        <w:rFonts w:hint="default" w:ascii="Wingdings" w:hAnsi="Wingdings" w:cs="Symbol"/>
      </w:rPr>
    </w:lvl>
  </w:abstractNum>
  <w:abstractNum w:abstractNumId="9">
    <w:nsid w:val="0000000A"/>
    <w:multiLevelType w:val="singleLevel"/>
    <w:tmpl w:val="0000000A"/>
    <w:lvl w:ilvl="0" w:tentative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hint="default" w:ascii="Wingdings" w:hAnsi="Wingdings" w:cs="Wingdings"/>
        <w:color w:val="00000A"/>
        <w:kern w:val="2"/>
        <w:sz w:val="24"/>
        <w:szCs w:val="24"/>
        <w:lang w:eastAsia="hi-IN" w:bidi="hi-IN"/>
      </w:rPr>
    </w:lvl>
  </w:abstractNum>
  <w:abstractNum w:abstractNumId="10">
    <w:nsid w:val="2315082D"/>
    <w:multiLevelType w:val="multilevel"/>
    <w:tmpl w:val="2315082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5"/>
  </w:num>
  <w:num w:numId="5">
    <w:abstractNumId w:val="1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8"/>
  </w:num>
  <w:num w:numId="10">
    <w:abstractNumId w:val="6"/>
  </w:num>
  <w:num w:numId="11">
    <w:abstractNumId w:val="7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32686C"/>
    <w:rsid w:val="00020302"/>
    <w:rsid w:val="000A186E"/>
    <w:rsid w:val="001653B9"/>
    <w:rsid w:val="001D3FC8"/>
    <w:rsid w:val="001F7AF2"/>
    <w:rsid w:val="00204EFB"/>
    <w:rsid w:val="00273AA0"/>
    <w:rsid w:val="002B7288"/>
    <w:rsid w:val="00304FEC"/>
    <w:rsid w:val="00306798"/>
    <w:rsid w:val="0032686C"/>
    <w:rsid w:val="00362B9D"/>
    <w:rsid w:val="00386801"/>
    <w:rsid w:val="003948AA"/>
    <w:rsid w:val="003D3C90"/>
    <w:rsid w:val="003E7BCF"/>
    <w:rsid w:val="00421E5A"/>
    <w:rsid w:val="004C4F58"/>
    <w:rsid w:val="0055619E"/>
    <w:rsid w:val="00574DA0"/>
    <w:rsid w:val="005A055C"/>
    <w:rsid w:val="005D79AA"/>
    <w:rsid w:val="005E5A92"/>
    <w:rsid w:val="006005D0"/>
    <w:rsid w:val="00640797"/>
    <w:rsid w:val="006524BF"/>
    <w:rsid w:val="00672F6E"/>
    <w:rsid w:val="00681DF3"/>
    <w:rsid w:val="00682FE8"/>
    <w:rsid w:val="006954D5"/>
    <w:rsid w:val="006A01FD"/>
    <w:rsid w:val="006C273C"/>
    <w:rsid w:val="006C5BD7"/>
    <w:rsid w:val="006D2F40"/>
    <w:rsid w:val="007B7B89"/>
    <w:rsid w:val="007D2A62"/>
    <w:rsid w:val="007E4F34"/>
    <w:rsid w:val="008067CB"/>
    <w:rsid w:val="0082063E"/>
    <w:rsid w:val="00894D4F"/>
    <w:rsid w:val="008D0F50"/>
    <w:rsid w:val="00932BBD"/>
    <w:rsid w:val="00993EAD"/>
    <w:rsid w:val="009B1294"/>
    <w:rsid w:val="00A10C04"/>
    <w:rsid w:val="00AB0F66"/>
    <w:rsid w:val="00AD44A8"/>
    <w:rsid w:val="00BD4C5E"/>
    <w:rsid w:val="00BE3DC2"/>
    <w:rsid w:val="00BF267F"/>
    <w:rsid w:val="00C11CF5"/>
    <w:rsid w:val="00C20D9E"/>
    <w:rsid w:val="00C57067"/>
    <w:rsid w:val="00CA6300"/>
    <w:rsid w:val="00CB0AFB"/>
    <w:rsid w:val="00D0613F"/>
    <w:rsid w:val="00DD327A"/>
    <w:rsid w:val="00E53FEA"/>
    <w:rsid w:val="00F956FB"/>
    <w:rsid w:val="4921047D"/>
    <w:rsid w:val="4A6B2673"/>
    <w:rsid w:val="54CA543B"/>
    <w:rsid w:val="580F0653"/>
    <w:rsid w:val="76183473"/>
    <w:rsid w:val="76AB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0" w:name="toc 1"/>
    <w:lsdException w:qFormat="1" w:uiPriority="0" w:name="toc 2"/>
    <w:lsdException w:qFormat="1" w:uiPriority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0" w:name="footnote text"/>
    <w:lsdException w:uiPriority="99" w:name="annotation text"/>
    <w:lsdException w:qFormat="1" w:uiPriority="0" w:name="header"/>
    <w:lsdException w:qFormat="1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0" w:name="page number"/>
    <w:lsdException w:uiPriority="99" w:name="endnote reference"/>
    <w:lsdException w:qFormat="1" w:uiPriority="0" w:name="endnote text"/>
    <w:lsdException w:uiPriority="99" w:name="table of authorities"/>
    <w:lsdException w:uiPriority="99" w:name="macro"/>
    <w:lsdException w:uiPriority="99" w:name="toa heading"/>
    <w:lsdException w:qFormat="1" w:uiPriority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qFormat="1" w:unhideWhenUsed="0" w:uiPriority="5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uppressAutoHyphens/>
      <w:spacing w:after="0" w:line="360" w:lineRule="auto"/>
      <w:ind w:firstLine="567"/>
      <w:jc w:val="both"/>
    </w:pPr>
    <w:rPr>
      <w:rFonts w:ascii="Times New Roman" w:hAnsi="Times New Roman" w:eastAsia="Times New Roman" w:cs="Times New Roman"/>
      <w:sz w:val="28"/>
      <w:szCs w:val="20"/>
      <w:lang w:val="ru-RU" w:eastAsia="ar-SA" w:bidi="ar-SA"/>
    </w:rPr>
  </w:style>
  <w:style w:type="paragraph" w:styleId="2">
    <w:name w:val="heading 1"/>
    <w:basedOn w:val="1"/>
    <w:next w:val="1"/>
    <w:link w:val="22"/>
    <w:qFormat/>
    <w:uiPriority w:val="0"/>
    <w:pPr>
      <w:keepNext/>
      <w:numPr>
        <w:ilvl w:val="0"/>
        <w:numId w:val="1"/>
      </w:numPr>
      <w:spacing w:after="120"/>
      <w:ind w:left="0" w:firstLine="0"/>
      <w:jc w:val="left"/>
      <w:outlineLvl w:val="0"/>
    </w:pPr>
    <w:rPr>
      <w:rFonts w:ascii="Arial" w:hAnsi="Arial" w:cs="Arial"/>
      <w:b/>
      <w:kern w:val="2"/>
    </w:rPr>
  </w:style>
  <w:style w:type="paragraph" w:styleId="3">
    <w:name w:val="heading 2"/>
    <w:basedOn w:val="1"/>
    <w:next w:val="1"/>
    <w:link w:val="23"/>
    <w:semiHidden/>
    <w:unhideWhenUsed/>
    <w:qFormat/>
    <w:uiPriority w:val="0"/>
    <w:pPr>
      <w:keepNext/>
      <w:numPr>
        <w:ilvl w:val="1"/>
        <w:numId w:val="1"/>
      </w:numPr>
      <w:spacing w:before="120" w:after="120"/>
      <w:ind w:left="0" w:firstLine="0"/>
      <w:jc w:val="left"/>
      <w:outlineLvl w:val="1"/>
    </w:pPr>
    <w:rPr>
      <w:rFonts w:ascii="Arial" w:hAnsi="Arial" w:cs="Arial"/>
      <w:b/>
      <w:i/>
    </w:rPr>
  </w:style>
  <w:style w:type="paragraph" w:styleId="4">
    <w:name w:val="heading 3"/>
    <w:basedOn w:val="1"/>
    <w:next w:val="1"/>
    <w:link w:val="24"/>
    <w:semiHidden/>
    <w:unhideWhenUsed/>
    <w:qFormat/>
    <w:uiPriority w:val="0"/>
    <w:pPr>
      <w:keepNext/>
      <w:numPr>
        <w:ilvl w:val="2"/>
        <w:numId w:val="1"/>
      </w:numPr>
      <w:spacing w:before="120" w:after="120"/>
      <w:ind w:left="0" w:firstLine="0"/>
      <w:jc w:val="left"/>
      <w:outlineLvl w:val="2"/>
    </w:pPr>
    <w:rPr>
      <w:rFonts w:ascii="Arial" w:hAnsi="Arial" w:cs="Arial"/>
      <w:i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semiHidden/>
    <w:unhideWhenUsed/>
    <w:qFormat/>
    <w:uiPriority w:val="0"/>
    <w:rPr>
      <w:sz w:val="24"/>
    </w:rPr>
  </w:style>
  <w:style w:type="character" w:styleId="8">
    <w:name w:val="Strong"/>
    <w:basedOn w:val="5"/>
    <w:qFormat/>
    <w:uiPriority w:val="22"/>
    <w:rPr>
      <w:b/>
      <w:bCs/>
    </w:rPr>
  </w:style>
  <w:style w:type="paragraph" w:styleId="9">
    <w:name w:val="Balloon Text"/>
    <w:basedOn w:val="1"/>
    <w:link w:val="136"/>
    <w:semiHidden/>
    <w:unhideWhenUsed/>
    <w:qFormat/>
    <w:uiPriority w:val="0"/>
    <w:pPr>
      <w:spacing w:line="240" w:lineRule="auto"/>
    </w:pPr>
    <w:rPr>
      <w:rFonts w:ascii="Tahoma" w:hAnsi="Tahoma" w:cs="Tahoma"/>
      <w:sz w:val="16"/>
      <w:szCs w:val="16"/>
    </w:rPr>
  </w:style>
  <w:style w:type="paragraph" w:styleId="10">
    <w:name w:val="endnote text"/>
    <w:basedOn w:val="11"/>
    <w:link w:val="29"/>
    <w:semiHidden/>
    <w:unhideWhenUsed/>
    <w:qFormat/>
    <w:uiPriority w:val="0"/>
  </w:style>
  <w:style w:type="paragraph" w:styleId="11">
    <w:name w:val="footnote text"/>
    <w:link w:val="26"/>
    <w:semiHidden/>
    <w:unhideWhenUsed/>
    <w:qFormat/>
    <w:uiPriority w:val="0"/>
    <w:pPr>
      <w:keepLines/>
      <w:suppressAutoHyphens/>
      <w:spacing w:after="0" w:line="240" w:lineRule="auto"/>
    </w:pPr>
    <w:rPr>
      <w:rFonts w:ascii="Times New Roman" w:hAnsi="Times New Roman" w:eastAsia="Times New Roman" w:cs="Times New Roman"/>
      <w:sz w:val="24"/>
      <w:szCs w:val="20"/>
      <w:lang w:val="ru-RU" w:eastAsia="ar-SA" w:bidi="ar-SA"/>
    </w:rPr>
  </w:style>
  <w:style w:type="paragraph" w:styleId="12">
    <w:name w:val="header"/>
    <w:basedOn w:val="1"/>
    <w:link w:val="27"/>
    <w:semiHidden/>
    <w:unhideWhenUsed/>
    <w:qFormat/>
    <w:uiPriority w:val="0"/>
    <w:pPr>
      <w:tabs>
        <w:tab w:val="center" w:pos="4153"/>
        <w:tab w:val="right" w:pos="8306"/>
      </w:tabs>
    </w:pPr>
    <w:rPr>
      <w:sz w:val="24"/>
    </w:rPr>
  </w:style>
  <w:style w:type="paragraph" w:styleId="13">
    <w:name w:val="Body Text"/>
    <w:basedOn w:val="1"/>
    <w:link w:val="30"/>
    <w:unhideWhenUsed/>
    <w:qFormat/>
    <w:uiPriority w:val="99"/>
    <w:pPr>
      <w:spacing w:after="120"/>
    </w:pPr>
  </w:style>
  <w:style w:type="paragraph" w:styleId="14">
    <w:name w:val="toc 1"/>
    <w:basedOn w:val="1"/>
    <w:next w:val="1"/>
    <w:autoRedefine/>
    <w:semiHidden/>
    <w:unhideWhenUsed/>
    <w:qFormat/>
    <w:uiPriority w:val="0"/>
    <w:pPr>
      <w:ind w:firstLine="0"/>
      <w:jc w:val="left"/>
    </w:pPr>
    <w:rPr>
      <w:b/>
    </w:rPr>
  </w:style>
  <w:style w:type="paragraph" w:styleId="15">
    <w:name w:val="toc 3"/>
    <w:basedOn w:val="1"/>
    <w:next w:val="1"/>
    <w:autoRedefine/>
    <w:semiHidden/>
    <w:unhideWhenUsed/>
    <w:qFormat/>
    <w:uiPriority w:val="0"/>
    <w:pPr>
      <w:ind w:left="561" w:firstLine="0"/>
      <w:jc w:val="left"/>
    </w:pPr>
    <w:rPr>
      <w:i/>
    </w:rPr>
  </w:style>
  <w:style w:type="paragraph" w:styleId="16">
    <w:name w:val="toc 2"/>
    <w:basedOn w:val="1"/>
    <w:next w:val="1"/>
    <w:autoRedefine/>
    <w:semiHidden/>
    <w:unhideWhenUsed/>
    <w:qFormat/>
    <w:uiPriority w:val="0"/>
    <w:pPr>
      <w:ind w:left="278" w:firstLine="0"/>
      <w:jc w:val="left"/>
    </w:pPr>
  </w:style>
  <w:style w:type="paragraph" w:styleId="17">
    <w:name w:val="Title"/>
    <w:basedOn w:val="1"/>
    <w:next w:val="13"/>
    <w:link w:val="31"/>
    <w:qFormat/>
    <w:uiPriority w:val="0"/>
    <w:pPr>
      <w:keepNext/>
      <w:spacing w:before="240" w:after="120"/>
    </w:pPr>
    <w:rPr>
      <w:rFonts w:ascii="Arial" w:hAnsi="Arial" w:eastAsia="Microsoft YaHei" w:cs="Mangal"/>
      <w:szCs w:val="28"/>
    </w:rPr>
  </w:style>
  <w:style w:type="paragraph" w:styleId="18">
    <w:name w:val="footer"/>
    <w:basedOn w:val="1"/>
    <w:link w:val="135"/>
    <w:semiHidden/>
    <w:unhideWhenUsed/>
    <w:qFormat/>
    <w:uiPriority w:val="0"/>
    <w:pPr>
      <w:tabs>
        <w:tab w:val="center" w:pos="4153"/>
        <w:tab w:val="right" w:pos="8306"/>
      </w:tabs>
    </w:pPr>
  </w:style>
  <w:style w:type="paragraph" w:styleId="19">
    <w:name w:val="List"/>
    <w:basedOn w:val="13"/>
    <w:semiHidden/>
    <w:unhideWhenUsed/>
    <w:qFormat/>
    <w:uiPriority w:val="0"/>
    <w:rPr>
      <w:rFonts w:cs="Mangal"/>
    </w:rPr>
  </w:style>
  <w:style w:type="paragraph" w:styleId="20">
    <w:name w:val="Normal (Web)"/>
    <w:basedOn w:val="1"/>
    <w:semiHidden/>
    <w:unhideWhenUsed/>
    <w:qFormat/>
    <w:uiPriority w:val="99"/>
    <w:pPr>
      <w:suppressAutoHyphens w:val="0"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eastAsia="ru-RU"/>
    </w:rPr>
  </w:style>
  <w:style w:type="table" w:styleId="21">
    <w:name w:val="Table Grid"/>
    <w:basedOn w:val="6"/>
    <w:qFormat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Заголовок 1 Знак"/>
    <w:basedOn w:val="5"/>
    <w:link w:val="2"/>
    <w:qFormat/>
    <w:uiPriority w:val="0"/>
    <w:rPr>
      <w:rFonts w:ascii="Arial" w:hAnsi="Arial" w:eastAsia="Times New Roman" w:cs="Arial"/>
      <w:b/>
      <w:kern w:val="2"/>
      <w:sz w:val="28"/>
      <w:szCs w:val="20"/>
      <w:lang w:eastAsia="ar-SA"/>
    </w:rPr>
  </w:style>
  <w:style w:type="character" w:customStyle="1" w:styleId="23">
    <w:name w:val="Заголовок 2 Знак"/>
    <w:basedOn w:val="5"/>
    <w:link w:val="3"/>
    <w:semiHidden/>
    <w:qFormat/>
    <w:uiPriority w:val="0"/>
    <w:rPr>
      <w:rFonts w:ascii="Arial" w:hAnsi="Arial" w:eastAsia="Times New Roman" w:cs="Arial"/>
      <w:b/>
      <w:i/>
      <w:sz w:val="28"/>
      <w:szCs w:val="20"/>
      <w:lang w:eastAsia="ar-SA"/>
    </w:rPr>
  </w:style>
  <w:style w:type="character" w:customStyle="1" w:styleId="24">
    <w:name w:val="Заголовок 3 Знак"/>
    <w:basedOn w:val="5"/>
    <w:link w:val="4"/>
    <w:semiHidden/>
    <w:qFormat/>
    <w:uiPriority w:val="0"/>
    <w:rPr>
      <w:rFonts w:ascii="Arial" w:hAnsi="Arial" w:eastAsia="Times New Roman" w:cs="Arial"/>
      <w:i/>
      <w:sz w:val="28"/>
      <w:szCs w:val="20"/>
      <w:lang w:eastAsia="ar-SA"/>
    </w:rPr>
  </w:style>
  <w:style w:type="paragraph" w:customStyle="1" w:styleId="25">
    <w:name w:val="msonormal"/>
    <w:basedOn w:val="1"/>
    <w:qFormat/>
    <w:uiPriority w:val="0"/>
    <w:pPr>
      <w:suppressAutoHyphens w:val="0"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eastAsia="ru-RU"/>
    </w:rPr>
  </w:style>
  <w:style w:type="character" w:customStyle="1" w:styleId="26">
    <w:name w:val="Текст сноски Знак"/>
    <w:basedOn w:val="5"/>
    <w:link w:val="11"/>
    <w:semiHidden/>
    <w:qFormat/>
    <w:uiPriority w:val="0"/>
    <w:rPr>
      <w:rFonts w:ascii="Times New Roman" w:hAnsi="Times New Roman" w:eastAsia="Times New Roman" w:cs="Times New Roman"/>
      <w:sz w:val="24"/>
      <w:szCs w:val="20"/>
      <w:lang w:eastAsia="ar-SA"/>
    </w:rPr>
  </w:style>
  <w:style w:type="character" w:customStyle="1" w:styleId="27">
    <w:name w:val="Верхний колонтитул Знак"/>
    <w:basedOn w:val="5"/>
    <w:link w:val="12"/>
    <w:semiHidden/>
    <w:qFormat/>
    <w:uiPriority w:val="0"/>
    <w:rPr>
      <w:rFonts w:ascii="Times New Roman" w:hAnsi="Times New Roman" w:eastAsia="Times New Roman" w:cs="Times New Roman"/>
      <w:sz w:val="24"/>
      <w:szCs w:val="20"/>
      <w:lang w:eastAsia="ar-SA"/>
    </w:rPr>
  </w:style>
  <w:style w:type="character" w:customStyle="1" w:styleId="28">
    <w:name w:val="Нижний колонтитул Знак"/>
    <w:basedOn w:val="5"/>
    <w:semiHidden/>
    <w:qFormat/>
    <w:uiPriority w:val="0"/>
    <w:rPr>
      <w:rFonts w:ascii="Times New Roman" w:hAnsi="Times New Roman" w:eastAsia="Times New Roman" w:cs="Times New Roman"/>
      <w:sz w:val="28"/>
      <w:szCs w:val="20"/>
      <w:lang w:eastAsia="ar-SA"/>
    </w:rPr>
  </w:style>
  <w:style w:type="character" w:customStyle="1" w:styleId="29">
    <w:name w:val="Текст концевой сноски Знак"/>
    <w:basedOn w:val="5"/>
    <w:link w:val="10"/>
    <w:semiHidden/>
    <w:qFormat/>
    <w:uiPriority w:val="0"/>
    <w:rPr>
      <w:rFonts w:ascii="Times New Roman" w:hAnsi="Times New Roman" w:eastAsia="Times New Roman" w:cs="Times New Roman"/>
      <w:sz w:val="24"/>
      <w:szCs w:val="20"/>
      <w:lang w:eastAsia="ar-SA"/>
    </w:rPr>
  </w:style>
  <w:style w:type="character" w:customStyle="1" w:styleId="30">
    <w:name w:val="Основной текст Знак"/>
    <w:basedOn w:val="5"/>
    <w:link w:val="13"/>
    <w:qFormat/>
    <w:uiPriority w:val="99"/>
    <w:rPr>
      <w:rFonts w:ascii="Times New Roman" w:hAnsi="Times New Roman" w:eastAsia="Times New Roman" w:cs="Times New Roman"/>
      <w:sz w:val="28"/>
      <w:szCs w:val="20"/>
      <w:lang w:eastAsia="ar-SA"/>
    </w:rPr>
  </w:style>
  <w:style w:type="character" w:customStyle="1" w:styleId="31">
    <w:name w:val="Название Знак"/>
    <w:basedOn w:val="5"/>
    <w:link w:val="17"/>
    <w:qFormat/>
    <w:uiPriority w:val="0"/>
    <w:rPr>
      <w:rFonts w:ascii="Arial" w:hAnsi="Arial" w:eastAsia="Microsoft YaHei" w:cs="Mangal"/>
      <w:sz w:val="28"/>
      <w:szCs w:val="28"/>
      <w:lang w:eastAsia="ar-SA"/>
    </w:rPr>
  </w:style>
  <w:style w:type="character" w:customStyle="1" w:styleId="32">
    <w:name w:val="Текст выноски Знак"/>
    <w:basedOn w:val="5"/>
    <w:semiHidden/>
    <w:qFormat/>
    <w:uiPriority w:val="0"/>
    <w:rPr>
      <w:rFonts w:ascii="Segoe UI" w:hAnsi="Segoe UI" w:eastAsia="Times New Roman" w:cs="Segoe UI"/>
      <w:sz w:val="18"/>
      <w:szCs w:val="18"/>
      <w:lang w:eastAsia="ar-SA"/>
    </w:rPr>
  </w:style>
  <w:style w:type="paragraph" w:styleId="33">
    <w:name w:val="No Spacing"/>
    <w:qFormat/>
    <w:uiPriority w:val="0"/>
    <w:pPr>
      <w:suppressAutoHyphens/>
      <w:spacing w:after="0" w:line="240" w:lineRule="auto"/>
      <w:ind w:firstLine="567"/>
      <w:jc w:val="both"/>
    </w:pPr>
    <w:rPr>
      <w:rFonts w:ascii="Times New Roman" w:hAnsi="Times New Roman" w:eastAsia="Times New Roman" w:cs="Times New Roman"/>
      <w:sz w:val="28"/>
      <w:szCs w:val="20"/>
      <w:lang w:val="ru-RU" w:eastAsia="ar-SA" w:bidi="ar-SA"/>
    </w:rPr>
  </w:style>
  <w:style w:type="paragraph" w:styleId="34">
    <w:name w:val="List Paragraph"/>
    <w:basedOn w:val="1"/>
    <w:qFormat/>
    <w:uiPriority w:val="99"/>
    <w:pPr>
      <w:suppressAutoHyphens w:val="0"/>
      <w:spacing w:line="240" w:lineRule="auto"/>
      <w:ind w:left="720" w:firstLine="0"/>
      <w:contextualSpacing/>
      <w:jc w:val="left"/>
    </w:pPr>
    <w:rPr>
      <w:szCs w:val="28"/>
      <w:lang w:eastAsia="ru-RU"/>
    </w:rPr>
  </w:style>
  <w:style w:type="paragraph" w:customStyle="1" w:styleId="35">
    <w:name w:val="Название4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6">
    <w:name w:val="Указатель4"/>
    <w:basedOn w:val="1"/>
    <w:qFormat/>
    <w:uiPriority w:val="0"/>
    <w:pPr>
      <w:suppressLineNumbers/>
    </w:pPr>
    <w:rPr>
      <w:rFonts w:cs="Mangal"/>
    </w:rPr>
  </w:style>
  <w:style w:type="paragraph" w:customStyle="1" w:styleId="37">
    <w:name w:val="Название3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8">
    <w:name w:val="Указатель3"/>
    <w:basedOn w:val="1"/>
    <w:qFormat/>
    <w:uiPriority w:val="0"/>
    <w:pPr>
      <w:suppressLineNumbers/>
    </w:pPr>
    <w:rPr>
      <w:rFonts w:cs="Mangal"/>
    </w:rPr>
  </w:style>
  <w:style w:type="paragraph" w:customStyle="1" w:styleId="39">
    <w:name w:val="Название2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0">
    <w:name w:val="Указатель2"/>
    <w:basedOn w:val="1"/>
    <w:qFormat/>
    <w:uiPriority w:val="0"/>
    <w:pPr>
      <w:suppressLineNumbers/>
    </w:pPr>
    <w:rPr>
      <w:rFonts w:cs="Mangal"/>
    </w:rPr>
  </w:style>
  <w:style w:type="paragraph" w:customStyle="1" w:styleId="41">
    <w:name w:val="Название1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2">
    <w:name w:val="Указатель1"/>
    <w:basedOn w:val="1"/>
    <w:qFormat/>
    <w:uiPriority w:val="0"/>
    <w:pPr>
      <w:suppressLineNumbers/>
    </w:pPr>
    <w:rPr>
      <w:rFonts w:cs="Mangal"/>
    </w:rPr>
  </w:style>
  <w:style w:type="paragraph" w:customStyle="1" w:styleId="43">
    <w:name w:val="Текст1"/>
    <w:basedOn w:val="1"/>
    <w:qFormat/>
    <w:uiPriority w:val="0"/>
    <w:rPr>
      <w:rFonts w:ascii="Courier New" w:hAnsi="Courier New" w:cs="Courier New"/>
      <w:sz w:val="24"/>
    </w:rPr>
  </w:style>
  <w:style w:type="paragraph" w:customStyle="1" w:styleId="44">
    <w:name w:val="Красная строка1"/>
    <w:basedOn w:val="13"/>
    <w:qFormat/>
    <w:uiPriority w:val="0"/>
    <w:pPr>
      <w:ind w:firstLine="210"/>
    </w:pPr>
  </w:style>
  <w:style w:type="paragraph" w:customStyle="1" w:styleId="45">
    <w:name w:val="Таблица"/>
    <w:basedOn w:val="1"/>
    <w:qFormat/>
    <w:uiPriority w:val="0"/>
    <w:pPr>
      <w:spacing w:line="240" w:lineRule="auto"/>
      <w:ind w:firstLine="0"/>
      <w:jc w:val="left"/>
    </w:pPr>
  </w:style>
  <w:style w:type="paragraph" w:customStyle="1" w:styleId="46">
    <w:name w:val="Надпись"/>
    <w:basedOn w:val="1"/>
    <w:next w:val="1"/>
    <w:qFormat/>
    <w:uiPriority w:val="0"/>
    <w:pPr>
      <w:keepNext/>
      <w:keepLines/>
      <w:spacing w:line="240" w:lineRule="auto"/>
      <w:ind w:firstLine="0"/>
      <w:jc w:val="center"/>
    </w:pPr>
    <w:rPr>
      <w:sz w:val="24"/>
    </w:rPr>
  </w:style>
  <w:style w:type="paragraph" w:customStyle="1" w:styleId="47">
    <w:name w:val="Содержимое таблицы"/>
    <w:basedOn w:val="1"/>
    <w:qFormat/>
    <w:uiPriority w:val="0"/>
    <w:pPr>
      <w:suppressLineNumbers/>
    </w:pPr>
  </w:style>
  <w:style w:type="paragraph" w:customStyle="1" w:styleId="48">
    <w:name w:val="Заголовок таблицы"/>
    <w:basedOn w:val="47"/>
    <w:qFormat/>
    <w:uiPriority w:val="0"/>
    <w:pPr>
      <w:jc w:val="center"/>
    </w:pPr>
    <w:rPr>
      <w:b/>
      <w:bCs/>
    </w:rPr>
  </w:style>
  <w:style w:type="paragraph" w:customStyle="1" w:styleId="49">
    <w:name w:val="Абзац списка1"/>
    <w:basedOn w:val="1"/>
    <w:qFormat/>
    <w:uiPriority w:val="0"/>
    <w:pPr>
      <w:ind w:left="720" w:firstLine="0"/>
    </w:pPr>
  </w:style>
  <w:style w:type="paragraph" w:customStyle="1" w:styleId="50">
    <w:name w:val="WW-Базовый"/>
    <w:qFormat/>
    <w:uiPriority w:val="0"/>
    <w:pPr>
      <w:tabs>
        <w:tab w:val="left" w:pos="708"/>
      </w:tabs>
      <w:suppressAutoHyphens/>
      <w:spacing w:after="200" w:line="276" w:lineRule="auto"/>
    </w:pPr>
    <w:rPr>
      <w:rFonts w:ascii="Calibri" w:hAnsi="Calibri" w:eastAsia="Calibri" w:cs="Calibri"/>
      <w:color w:val="00000A"/>
      <w:kern w:val="2"/>
      <w:sz w:val="22"/>
      <w:szCs w:val="22"/>
      <w:lang w:val="ru-RU" w:eastAsia="ar-SA" w:bidi="ar-SA"/>
    </w:rPr>
  </w:style>
  <w:style w:type="character" w:customStyle="1" w:styleId="51">
    <w:name w:val="WW8Num1z0"/>
    <w:qFormat/>
    <w:uiPriority w:val="0"/>
    <w:rPr>
      <w:rFonts w:hint="default" w:ascii="Symbol" w:hAnsi="Symbol" w:cs="Symbol"/>
      <w:sz w:val="16"/>
    </w:rPr>
  </w:style>
  <w:style w:type="character" w:customStyle="1" w:styleId="52">
    <w:name w:val="WW8Num1z1"/>
    <w:qFormat/>
    <w:uiPriority w:val="0"/>
    <w:rPr>
      <w:rFonts w:hint="default" w:ascii="Courier New" w:hAnsi="Courier New" w:cs="Courier New"/>
    </w:rPr>
  </w:style>
  <w:style w:type="character" w:customStyle="1" w:styleId="53">
    <w:name w:val="WW8Num1z2"/>
    <w:qFormat/>
    <w:uiPriority w:val="0"/>
    <w:rPr>
      <w:rFonts w:hint="default" w:ascii="Wingdings" w:hAnsi="Wingdings" w:cs="Wingdings"/>
    </w:rPr>
  </w:style>
  <w:style w:type="character" w:customStyle="1" w:styleId="54">
    <w:name w:val="WW8Num1z3"/>
    <w:qFormat/>
    <w:uiPriority w:val="0"/>
    <w:rPr>
      <w:rFonts w:hint="default" w:ascii="Symbol" w:hAnsi="Symbol" w:cs="Symbol"/>
    </w:rPr>
  </w:style>
  <w:style w:type="character" w:customStyle="1" w:styleId="55">
    <w:name w:val="WW8Num1z4"/>
    <w:qFormat/>
    <w:uiPriority w:val="0"/>
  </w:style>
  <w:style w:type="character" w:customStyle="1" w:styleId="56">
    <w:name w:val="WW8Num1z5"/>
    <w:qFormat/>
    <w:uiPriority w:val="0"/>
  </w:style>
  <w:style w:type="character" w:customStyle="1" w:styleId="57">
    <w:name w:val="WW8Num1z6"/>
    <w:qFormat/>
    <w:uiPriority w:val="0"/>
  </w:style>
  <w:style w:type="character" w:customStyle="1" w:styleId="58">
    <w:name w:val="WW8Num1z7"/>
    <w:qFormat/>
    <w:uiPriority w:val="0"/>
  </w:style>
  <w:style w:type="character" w:customStyle="1" w:styleId="59">
    <w:name w:val="WW8Num1z8"/>
    <w:qFormat/>
    <w:uiPriority w:val="0"/>
  </w:style>
  <w:style w:type="character" w:customStyle="1" w:styleId="60">
    <w:name w:val="WW8Num2z0"/>
    <w:qFormat/>
    <w:uiPriority w:val="0"/>
    <w:rPr>
      <w:rFonts w:hint="default" w:ascii="Symbol" w:hAnsi="Symbol" w:cs="Symbol"/>
      <w:sz w:val="16"/>
    </w:rPr>
  </w:style>
  <w:style w:type="character" w:customStyle="1" w:styleId="61">
    <w:name w:val="WW8Num2z1"/>
    <w:qFormat/>
    <w:uiPriority w:val="0"/>
    <w:rPr>
      <w:rFonts w:hint="default" w:ascii="Courier New" w:hAnsi="Courier New" w:cs="Courier New"/>
    </w:rPr>
  </w:style>
  <w:style w:type="character" w:customStyle="1" w:styleId="62">
    <w:name w:val="WW8Num2z2"/>
    <w:qFormat/>
    <w:uiPriority w:val="0"/>
    <w:rPr>
      <w:rFonts w:hint="default" w:ascii="Wingdings" w:hAnsi="Wingdings" w:cs="Wingdings"/>
    </w:rPr>
  </w:style>
  <w:style w:type="character" w:customStyle="1" w:styleId="63">
    <w:name w:val="WW8Num2z3"/>
    <w:qFormat/>
    <w:uiPriority w:val="0"/>
    <w:rPr>
      <w:rFonts w:hint="default" w:ascii="Symbol" w:hAnsi="Symbol" w:cs="Symbol"/>
    </w:rPr>
  </w:style>
  <w:style w:type="character" w:customStyle="1" w:styleId="64">
    <w:name w:val="WW8Num3z0"/>
    <w:qFormat/>
    <w:uiPriority w:val="0"/>
    <w:rPr>
      <w:rFonts w:hint="default" w:ascii="Wingdings" w:hAnsi="Wingdings" w:cs="Wingdings"/>
      <w:kern w:val="2"/>
      <w:lang w:eastAsia="hi-IN" w:bidi="hi-IN"/>
    </w:rPr>
  </w:style>
  <w:style w:type="character" w:customStyle="1" w:styleId="65">
    <w:name w:val="WW8Num3z1"/>
    <w:qFormat/>
    <w:uiPriority w:val="0"/>
    <w:rPr>
      <w:rFonts w:hint="default" w:ascii="Courier New" w:hAnsi="Courier New" w:cs="Courier New"/>
    </w:rPr>
  </w:style>
  <w:style w:type="character" w:customStyle="1" w:styleId="66">
    <w:name w:val="WW8Num3z2"/>
    <w:qFormat/>
    <w:uiPriority w:val="0"/>
    <w:rPr>
      <w:rFonts w:hint="default" w:ascii="Wingdings" w:hAnsi="Wingdings" w:cs="Wingdings"/>
    </w:rPr>
  </w:style>
  <w:style w:type="character" w:customStyle="1" w:styleId="67">
    <w:name w:val="WW8Num3z3"/>
    <w:qFormat/>
    <w:uiPriority w:val="0"/>
    <w:rPr>
      <w:rFonts w:hint="default" w:ascii="Symbol" w:hAnsi="Symbol" w:cs="Symbol"/>
    </w:rPr>
  </w:style>
  <w:style w:type="character" w:customStyle="1" w:styleId="68">
    <w:name w:val="WW8Num4z0"/>
    <w:qFormat/>
    <w:uiPriority w:val="0"/>
    <w:rPr>
      <w:rFonts w:hint="default" w:ascii="Symbol" w:hAnsi="Symbol" w:cs="Symbol"/>
    </w:rPr>
  </w:style>
  <w:style w:type="character" w:customStyle="1" w:styleId="69">
    <w:name w:val="WW8Num4z1"/>
    <w:qFormat/>
    <w:uiPriority w:val="0"/>
  </w:style>
  <w:style w:type="character" w:customStyle="1" w:styleId="70">
    <w:name w:val="WW8Num4z2"/>
    <w:qFormat/>
    <w:uiPriority w:val="0"/>
  </w:style>
  <w:style w:type="character" w:customStyle="1" w:styleId="71">
    <w:name w:val="WW8Num4z3"/>
    <w:qFormat/>
    <w:uiPriority w:val="0"/>
  </w:style>
  <w:style w:type="character" w:customStyle="1" w:styleId="72">
    <w:name w:val="WW8Num4z4"/>
    <w:qFormat/>
    <w:uiPriority w:val="0"/>
  </w:style>
  <w:style w:type="character" w:customStyle="1" w:styleId="73">
    <w:name w:val="WW8Num4z5"/>
    <w:qFormat/>
    <w:uiPriority w:val="0"/>
  </w:style>
  <w:style w:type="character" w:customStyle="1" w:styleId="74">
    <w:name w:val="WW8Num4z6"/>
    <w:qFormat/>
    <w:uiPriority w:val="0"/>
  </w:style>
  <w:style w:type="character" w:customStyle="1" w:styleId="75">
    <w:name w:val="WW8Num4z7"/>
    <w:qFormat/>
    <w:uiPriority w:val="0"/>
  </w:style>
  <w:style w:type="character" w:customStyle="1" w:styleId="76">
    <w:name w:val="WW8Num4z8"/>
    <w:qFormat/>
    <w:uiPriority w:val="0"/>
  </w:style>
  <w:style w:type="character" w:customStyle="1" w:styleId="77">
    <w:name w:val="WW8Num5z0"/>
    <w:qFormat/>
    <w:uiPriority w:val="0"/>
    <w:rPr>
      <w:rFonts w:hint="default" w:ascii="Symbol" w:hAnsi="Symbol" w:eastAsia="SimSun" w:cs="Symbol"/>
      <w:b/>
      <w:bCs/>
      <w:color w:val="000000"/>
      <w:spacing w:val="4"/>
      <w:kern w:val="2"/>
      <w:sz w:val="28"/>
      <w:szCs w:val="28"/>
      <w:lang w:eastAsia="hi-IN" w:bidi="hi-IN"/>
    </w:rPr>
  </w:style>
  <w:style w:type="character" w:customStyle="1" w:styleId="78">
    <w:name w:val="WW8Num5z1"/>
    <w:qFormat/>
    <w:uiPriority w:val="0"/>
  </w:style>
  <w:style w:type="character" w:customStyle="1" w:styleId="79">
    <w:name w:val="WW8Num5z2"/>
    <w:qFormat/>
    <w:uiPriority w:val="0"/>
  </w:style>
  <w:style w:type="character" w:customStyle="1" w:styleId="80">
    <w:name w:val="WW8Num5z3"/>
    <w:qFormat/>
    <w:uiPriority w:val="0"/>
  </w:style>
  <w:style w:type="character" w:customStyle="1" w:styleId="81">
    <w:name w:val="WW8Num5z4"/>
    <w:qFormat/>
    <w:uiPriority w:val="0"/>
  </w:style>
  <w:style w:type="character" w:customStyle="1" w:styleId="82">
    <w:name w:val="WW8Num5z5"/>
    <w:qFormat/>
    <w:uiPriority w:val="0"/>
  </w:style>
  <w:style w:type="character" w:customStyle="1" w:styleId="83">
    <w:name w:val="WW8Num5z6"/>
    <w:qFormat/>
    <w:uiPriority w:val="0"/>
  </w:style>
  <w:style w:type="character" w:customStyle="1" w:styleId="84">
    <w:name w:val="WW8Num5z7"/>
    <w:qFormat/>
    <w:uiPriority w:val="0"/>
  </w:style>
  <w:style w:type="character" w:customStyle="1" w:styleId="85">
    <w:name w:val="WW8Num5z8"/>
    <w:qFormat/>
    <w:uiPriority w:val="0"/>
  </w:style>
  <w:style w:type="character" w:customStyle="1" w:styleId="86">
    <w:name w:val="WW8Num6z0"/>
    <w:qFormat/>
    <w:uiPriority w:val="0"/>
    <w:rPr>
      <w:rFonts w:hint="eastAsia" w:ascii="SimSun" w:hAnsi="SimSun" w:eastAsia="SimSun"/>
      <w:spacing w:val="4"/>
      <w:sz w:val="24"/>
      <w:szCs w:val="24"/>
    </w:rPr>
  </w:style>
  <w:style w:type="character" w:customStyle="1" w:styleId="87">
    <w:name w:val="WW8Num7z0"/>
    <w:qFormat/>
    <w:uiPriority w:val="0"/>
    <w:rPr>
      <w:rFonts w:hint="default" w:ascii="Times New Roman" w:hAnsi="Times New Roman" w:eastAsia="Times New Roman" w:cs="Mangal"/>
      <w:color w:val="00000A"/>
      <w:kern w:val="2"/>
      <w:sz w:val="28"/>
      <w:szCs w:val="28"/>
      <w:lang w:eastAsia="hi-IN" w:bidi="hi-IN"/>
    </w:rPr>
  </w:style>
  <w:style w:type="character" w:customStyle="1" w:styleId="88">
    <w:name w:val="WW8Num8z0"/>
    <w:qFormat/>
    <w:uiPriority w:val="0"/>
    <w:rPr>
      <w:rFonts w:hint="default" w:ascii="Wingdings" w:hAnsi="Wingdings" w:eastAsia="SimSun" w:cs="Wingdings"/>
      <w:color w:val="00000A"/>
      <w:spacing w:val="2"/>
      <w:sz w:val="24"/>
      <w:szCs w:val="24"/>
    </w:rPr>
  </w:style>
  <w:style w:type="character" w:customStyle="1" w:styleId="89">
    <w:name w:val="WW8Num9z0"/>
    <w:qFormat/>
    <w:uiPriority w:val="0"/>
    <w:rPr>
      <w:rFonts w:hint="default" w:ascii="Symbol" w:hAnsi="Symbol" w:cs="Symbol"/>
    </w:rPr>
  </w:style>
  <w:style w:type="character" w:customStyle="1" w:styleId="90">
    <w:name w:val="WW8Num10z0"/>
    <w:qFormat/>
    <w:uiPriority w:val="0"/>
    <w:rPr>
      <w:rFonts w:hint="default" w:ascii="Wingdings" w:hAnsi="Wingdings" w:eastAsia="SimSun" w:cs="Wingdings"/>
      <w:color w:val="00000A"/>
      <w:kern w:val="2"/>
      <w:sz w:val="24"/>
      <w:szCs w:val="24"/>
      <w:lang w:eastAsia="hi-IN" w:bidi="hi-IN"/>
    </w:rPr>
  </w:style>
  <w:style w:type="character" w:customStyle="1" w:styleId="91">
    <w:name w:val="WW8Num11z0"/>
    <w:qFormat/>
    <w:uiPriority w:val="0"/>
    <w:rPr>
      <w:rFonts w:hint="default" w:ascii="Wingdings" w:hAnsi="Wingdings" w:eastAsia="SimSun" w:cs="Wingdings"/>
      <w:color w:val="00000A"/>
      <w:sz w:val="28"/>
      <w:szCs w:val="28"/>
      <w:lang w:eastAsia="hi-IN" w:bidi="hi-IN"/>
    </w:rPr>
  </w:style>
  <w:style w:type="character" w:customStyle="1" w:styleId="92">
    <w:name w:val="WW8Num12z0"/>
    <w:qFormat/>
    <w:uiPriority w:val="0"/>
    <w:rPr>
      <w:rFonts w:hint="default" w:ascii="Wingdings" w:hAnsi="Wingdings" w:cs="Wingdings"/>
      <w:color w:val="000000"/>
    </w:rPr>
  </w:style>
  <w:style w:type="character" w:customStyle="1" w:styleId="93">
    <w:name w:val="WW8Num12z1"/>
    <w:qFormat/>
    <w:uiPriority w:val="0"/>
    <w:rPr>
      <w:rFonts w:hint="default" w:ascii="Courier New" w:hAnsi="Courier New" w:cs="Courier New"/>
    </w:rPr>
  </w:style>
  <w:style w:type="character" w:customStyle="1" w:styleId="94">
    <w:name w:val="WW8Num12z2"/>
    <w:qFormat/>
    <w:uiPriority w:val="0"/>
    <w:rPr>
      <w:rFonts w:hint="default" w:ascii="Wingdings" w:hAnsi="Wingdings" w:cs="Wingdings"/>
    </w:rPr>
  </w:style>
  <w:style w:type="character" w:customStyle="1" w:styleId="95">
    <w:name w:val="WW8Num13z0"/>
    <w:qFormat/>
    <w:uiPriority w:val="0"/>
    <w:rPr>
      <w:rFonts w:hint="default" w:ascii="Wingdings" w:hAnsi="Wingdings" w:cs="Wingdings"/>
      <w:kern w:val="2"/>
      <w:sz w:val="24"/>
      <w:szCs w:val="24"/>
      <w:lang w:eastAsia="hi-IN" w:bidi="hi-IN"/>
    </w:rPr>
  </w:style>
  <w:style w:type="character" w:customStyle="1" w:styleId="96">
    <w:name w:val="WW8Num13z1"/>
    <w:qFormat/>
    <w:uiPriority w:val="0"/>
    <w:rPr>
      <w:rFonts w:hint="default" w:ascii="Courier New" w:hAnsi="Courier New" w:cs="Courier New"/>
    </w:rPr>
  </w:style>
  <w:style w:type="character" w:customStyle="1" w:styleId="97">
    <w:name w:val="WW8Num13z2"/>
    <w:qFormat/>
    <w:uiPriority w:val="0"/>
    <w:rPr>
      <w:rFonts w:hint="default" w:ascii="Wingdings" w:hAnsi="Wingdings" w:cs="Wingdings"/>
    </w:rPr>
  </w:style>
  <w:style w:type="character" w:customStyle="1" w:styleId="98">
    <w:name w:val="Основной шрифт абзаца4"/>
    <w:qFormat/>
    <w:uiPriority w:val="0"/>
  </w:style>
  <w:style w:type="character" w:customStyle="1" w:styleId="99">
    <w:name w:val="Основной шрифт абзаца3"/>
    <w:qFormat/>
    <w:uiPriority w:val="0"/>
  </w:style>
  <w:style w:type="character" w:customStyle="1" w:styleId="100">
    <w:name w:val="Основной шрифт абзаца2"/>
    <w:qFormat/>
    <w:uiPriority w:val="0"/>
  </w:style>
  <w:style w:type="character" w:customStyle="1" w:styleId="101">
    <w:name w:val="WW8Num6z1"/>
    <w:qFormat/>
    <w:uiPriority w:val="0"/>
  </w:style>
  <w:style w:type="character" w:customStyle="1" w:styleId="102">
    <w:name w:val="WW8Num6z2"/>
    <w:qFormat/>
    <w:uiPriority w:val="0"/>
  </w:style>
  <w:style w:type="character" w:customStyle="1" w:styleId="103">
    <w:name w:val="WW8Num6z3"/>
    <w:qFormat/>
    <w:uiPriority w:val="0"/>
  </w:style>
  <w:style w:type="character" w:customStyle="1" w:styleId="104">
    <w:name w:val="WW8Num6z4"/>
    <w:qFormat/>
    <w:uiPriority w:val="0"/>
  </w:style>
  <w:style w:type="character" w:customStyle="1" w:styleId="105">
    <w:name w:val="WW8Num6z5"/>
    <w:qFormat/>
    <w:uiPriority w:val="0"/>
  </w:style>
  <w:style w:type="character" w:customStyle="1" w:styleId="106">
    <w:name w:val="WW8Num6z6"/>
    <w:qFormat/>
    <w:uiPriority w:val="0"/>
  </w:style>
  <w:style w:type="character" w:customStyle="1" w:styleId="107">
    <w:name w:val="WW8Num6z7"/>
    <w:qFormat/>
    <w:uiPriority w:val="0"/>
  </w:style>
  <w:style w:type="character" w:customStyle="1" w:styleId="108">
    <w:name w:val="WW8Num6z8"/>
    <w:qFormat/>
    <w:uiPriority w:val="0"/>
  </w:style>
  <w:style w:type="character" w:customStyle="1" w:styleId="109">
    <w:name w:val="WW8Num7z1"/>
    <w:qFormat/>
    <w:uiPriority w:val="0"/>
  </w:style>
  <w:style w:type="character" w:customStyle="1" w:styleId="110">
    <w:name w:val="WW8Num7z2"/>
    <w:qFormat/>
    <w:uiPriority w:val="0"/>
  </w:style>
  <w:style w:type="character" w:customStyle="1" w:styleId="111">
    <w:name w:val="WW8Num7z3"/>
    <w:qFormat/>
    <w:uiPriority w:val="0"/>
  </w:style>
  <w:style w:type="character" w:customStyle="1" w:styleId="112">
    <w:name w:val="WW8Num7z4"/>
    <w:qFormat/>
    <w:uiPriority w:val="0"/>
  </w:style>
  <w:style w:type="character" w:customStyle="1" w:styleId="113">
    <w:name w:val="WW8Num7z5"/>
    <w:qFormat/>
    <w:uiPriority w:val="0"/>
  </w:style>
  <w:style w:type="character" w:customStyle="1" w:styleId="114">
    <w:name w:val="WW8Num7z6"/>
    <w:qFormat/>
    <w:uiPriority w:val="0"/>
  </w:style>
  <w:style w:type="character" w:customStyle="1" w:styleId="115">
    <w:name w:val="WW8Num7z7"/>
    <w:qFormat/>
    <w:uiPriority w:val="0"/>
  </w:style>
  <w:style w:type="character" w:customStyle="1" w:styleId="116">
    <w:name w:val="WW8Num7z8"/>
    <w:qFormat/>
    <w:uiPriority w:val="0"/>
  </w:style>
  <w:style w:type="character" w:customStyle="1" w:styleId="117">
    <w:name w:val="WW8Num8z1"/>
    <w:qFormat/>
    <w:uiPriority w:val="0"/>
    <w:rPr>
      <w:rFonts w:hint="default" w:ascii="Courier New" w:hAnsi="Courier New" w:cs="Courier New"/>
    </w:rPr>
  </w:style>
  <w:style w:type="character" w:customStyle="1" w:styleId="118">
    <w:name w:val="WW8Num8z3"/>
    <w:qFormat/>
    <w:uiPriority w:val="0"/>
    <w:rPr>
      <w:rFonts w:hint="default" w:ascii="Symbol" w:hAnsi="Symbol" w:cs="Symbol"/>
    </w:rPr>
  </w:style>
  <w:style w:type="character" w:customStyle="1" w:styleId="119">
    <w:name w:val="WW8Num9z1"/>
    <w:qFormat/>
    <w:uiPriority w:val="0"/>
    <w:rPr>
      <w:rFonts w:hint="default" w:ascii="Courier New" w:hAnsi="Courier New" w:cs="Courier New"/>
    </w:rPr>
  </w:style>
  <w:style w:type="character" w:customStyle="1" w:styleId="120">
    <w:name w:val="WW8Num9z2"/>
    <w:qFormat/>
    <w:uiPriority w:val="0"/>
    <w:rPr>
      <w:rFonts w:hint="default" w:ascii="Wingdings" w:hAnsi="Wingdings" w:cs="Wingdings"/>
    </w:rPr>
  </w:style>
  <w:style w:type="character" w:customStyle="1" w:styleId="121">
    <w:name w:val="WW8Num10z1"/>
    <w:qFormat/>
    <w:uiPriority w:val="0"/>
    <w:rPr>
      <w:rFonts w:hint="default" w:ascii="Courier New" w:hAnsi="Courier New" w:cs="Courier New"/>
    </w:rPr>
  </w:style>
  <w:style w:type="character" w:customStyle="1" w:styleId="122">
    <w:name w:val="WW8Num10z3"/>
    <w:qFormat/>
    <w:uiPriority w:val="0"/>
    <w:rPr>
      <w:rFonts w:hint="default" w:ascii="Symbol" w:hAnsi="Symbol" w:cs="Symbol"/>
    </w:rPr>
  </w:style>
  <w:style w:type="character" w:customStyle="1" w:styleId="123">
    <w:name w:val="WW8Num11z1"/>
    <w:qFormat/>
    <w:uiPriority w:val="0"/>
    <w:rPr>
      <w:rFonts w:hint="default" w:ascii="Courier New" w:hAnsi="Courier New" w:cs="Courier New"/>
    </w:rPr>
  </w:style>
  <w:style w:type="character" w:customStyle="1" w:styleId="124">
    <w:name w:val="WW8Num11z3"/>
    <w:qFormat/>
    <w:uiPriority w:val="0"/>
    <w:rPr>
      <w:rFonts w:hint="default" w:ascii="Symbol" w:hAnsi="Symbol" w:cs="Symbol"/>
    </w:rPr>
  </w:style>
  <w:style w:type="character" w:customStyle="1" w:styleId="125">
    <w:name w:val="WW8Num12z3"/>
    <w:qFormat/>
    <w:uiPriority w:val="0"/>
    <w:rPr>
      <w:rFonts w:hint="default" w:ascii="Symbol" w:hAnsi="Symbol" w:cs="Symbol"/>
    </w:rPr>
  </w:style>
  <w:style w:type="character" w:customStyle="1" w:styleId="126">
    <w:name w:val="WW8Num13z3"/>
    <w:qFormat/>
    <w:uiPriority w:val="0"/>
    <w:rPr>
      <w:rFonts w:hint="default" w:ascii="Symbol" w:hAnsi="Symbol" w:cs="Symbol"/>
    </w:rPr>
  </w:style>
  <w:style w:type="character" w:customStyle="1" w:styleId="127">
    <w:name w:val="WW8Num14z0"/>
    <w:qFormat/>
    <w:uiPriority w:val="0"/>
    <w:rPr>
      <w:rFonts w:hint="default" w:ascii="Wingdings" w:hAnsi="Wingdings" w:cs="Wingdings"/>
    </w:rPr>
  </w:style>
  <w:style w:type="character" w:customStyle="1" w:styleId="128">
    <w:name w:val="WW8Num14z1"/>
    <w:qFormat/>
    <w:uiPriority w:val="0"/>
    <w:rPr>
      <w:rFonts w:hint="default" w:ascii="Courier New" w:hAnsi="Courier New" w:cs="Courier New"/>
    </w:rPr>
  </w:style>
  <w:style w:type="character" w:customStyle="1" w:styleId="129">
    <w:name w:val="WW8Num14z3"/>
    <w:qFormat/>
    <w:uiPriority w:val="0"/>
    <w:rPr>
      <w:rFonts w:hint="default" w:ascii="Symbol" w:hAnsi="Symbol" w:cs="Symbol"/>
    </w:rPr>
  </w:style>
  <w:style w:type="character" w:customStyle="1" w:styleId="130">
    <w:name w:val="WW8Num15z0"/>
    <w:qFormat/>
    <w:uiPriority w:val="0"/>
    <w:rPr>
      <w:rFonts w:hint="default" w:ascii="Symbol" w:hAnsi="Symbol" w:cs="Symbol"/>
    </w:rPr>
  </w:style>
  <w:style w:type="character" w:customStyle="1" w:styleId="131">
    <w:name w:val="WW8Num15z1"/>
    <w:qFormat/>
    <w:uiPriority w:val="0"/>
    <w:rPr>
      <w:rFonts w:hint="default" w:ascii="Courier New" w:hAnsi="Courier New" w:cs="Courier New"/>
    </w:rPr>
  </w:style>
  <w:style w:type="character" w:customStyle="1" w:styleId="132">
    <w:name w:val="WW8Num15z2"/>
    <w:qFormat/>
    <w:uiPriority w:val="0"/>
    <w:rPr>
      <w:rFonts w:hint="default" w:ascii="Wingdings" w:hAnsi="Wingdings" w:cs="Wingdings"/>
    </w:rPr>
  </w:style>
  <w:style w:type="character" w:customStyle="1" w:styleId="133">
    <w:name w:val="Основной шрифт абзаца1"/>
    <w:qFormat/>
    <w:uiPriority w:val="0"/>
  </w:style>
  <w:style w:type="character" w:customStyle="1" w:styleId="134">
    <w:name w:val="Символ сноски"/>
    <w:qFormat/>
    <w:uiPriority w:val="0"/>
    <w:rPr>
      <w:vertAlign w:val="superscript"/>
    </w:rPr>
  </w:style>
  <w:style w:type="character" w:customStyle="1" w:styleId="135">
    <w:name w:val="Нижний колонтитул Знак1"/>
    <w:basedOn w:val="5"/>
    <w:link w:val="18"/>
    <w:semiHidden/>
    <w:qFormat/>
    <w:locked/>
    <w:uiPriority w:val="0"/>
    <w:rPr>
      <w:rFonts w:ascii="Times New Roman" w:hAnsi="Times New Roman" w:eastAsia="Times New Roman" w:cs="Times New Roman"/>
      <w:sz w:val="28"/>
      <w:szCs w:val="20"/>
      <w:lang w:eastAsia="ar-SA"/>
    </w:rPr>
  </w:style>
  <w:style w:type="character" w:customStyle="1" w:styleId="136">
    <w:name w:val="Текст выноски Знак1"/>
    <w:basedOn w:val="5"/>
    <w:link w:val="9"/>
    <w:semiHidden/>
    <w:qFormat/>
    <w:locked/>
    <w:uiPriority w:val="0"/>
    <w:rPr>
      <w:rFonts w:ascii="Tahoma" w:hAnsi="Tahoma" w:eastAsia="Times New Roman" w:cs="Tahoma"/>
      <w:sz w:val="16"/>
      <w:szCs w:val="16"/>
      <w:lang w:eastAsia="ar-SA"/>
    </w:rPr>
  </w:style>
  <w:style w:type="paragraph" w:customStyle="1" w:styleId="137">
    <w:name w:val="Оceбe1ыfbчf7нedыfbйe91"/>
    <w:qFormat/>
    <w:uiPriority w:val="99"/>
    <w:pPr>
      <w:tabs>
        <w:tab w:val="left" w:pos="708"/>
      </w:tabs>
      <w:suppressAutoHyphens/>
      <w:spacing w:after="200" w:line="276" w:lineRule="auto"/>
    </w:pPr>
    <w:rPr>
      <w:rFonts w:ascii="Calibri" w:hAnsi="Calibri" w:eastAsia="Times New Roman" w:cs="Calibri"/>
      <w:color w:val="00000A"/>
      <w:sz w:val="22"/>
      <w:szCs w:val="22"/>
      <w:lang w:val="ru-RU" w:eastAsia="en-US" w:bidi="ar-SA"/>
    </w:rPr>
  </w:style>
  <w:style w:type="paragraph" w:customStyle="1" w:styleId="138">
    <w:name w:val="Основной"/>
    <w:basedOn w:val="1"/>
    <w:qFormat/>
    <w:uiPriority w:val="99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4ECF7-88A9-49A2-9241-2FB13792FD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</Company>
  <Pages>16</Pages>
  <Words>4190</Words>
  <Characters>23883</Characters>
  <Lines>199</Lines>
  <Paragraphs>56</Paragraphs>
  <TotalTime>1</TotalTime>
  <ScaleCrop>false</ScaleCrop>
  <LinksUpToDate>false</LinksUpToDate>
  <CharactersWithSpaces>28017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2023-06-15T09:37:00Z</dcterms:created>
  <dc:creator>nora.d25@mail.ru</dc:creator>
  <cp:lastModifiedBy>admin</cp:lastModifiedBy>
  <cp:lastPrinted>2025-09-24T09:11:00Z</cp:lastPrinted>
  <dcterms:modified xsi:type="dcterms:W3CDTF">2025-09-24T10:00:13Z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0B47868EDB9A480799FBDCB26CCCAC9C_12</vt:lpwstr>
  </property>
</Properties>
</file>